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5EC" w:rsidRDefault="006755EC" w:rsidP="006755EC">
      <w:pPr>
        <w:rPr>
          <w:rFonts w:ascii="Arial" w:hAnsi="Arial" w:cs="Arial"/>
          <w:b/>
          <w:sz w:val="22"/>
          <w:szCs w:val="22"/>
        </w:rPr>
      </w:pPr>
      <w:r w:rsidRPr="001C5049">
        <w:rPr>
          <w:rFonts w:ascii="Arial" w:hAnsi="Arial" w:cs="Arial"/>
          <w:b/>
          <w:sz w:val="22"/>
          <w:szCs w:val="22"/>
        </w:rPr>
        <w:t xml:space="preserve">Vordruck </w:t>
      </w:r>
      <w:r>
        <w:rPr>
          <w:rFonts w:ascii="Arial" w:hAnsi="Arial" w:cs="Arial"/>
          <w:b/>
          <w:sz w:val="22"/>
          <w:szCs w:val="22"/>
        </w:rPr>
        <w:t>F.</w:t>
      </w:r>
      <w:r w:rsidR="00165091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>.</w:t>
      </w:r>
      <w:r w:rsidR="003E1FFF">
        <w:rPr>
          <w:rFonts w:ascii="Arial" w:hAnsi="Arial" w:cs="Arial"/>
          <w:b/>
          <w:sz w:val="22"/>
          <w:szCs w:val="22"/>
        </w:rPr>
        <w:t>2</w:t>
      </w:r>
    </w:p>
    <w:p w:rsidR="000B6827" w:rsidRDefault="000B6827" w:rsidP="006755EC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XSpec="right" w:tblpY="492"/>
        <w:tblW w:w="496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0B6827" w:rsidRPr="00F2213B" w:rsidTr="004F650B">
        <w:trPr>
          <w:cantSplit/>
          <w:trHeight w:val="737"/>
        </w:trPr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6827" w:rsidRPr="00F2213B" w:rsidRDefault="000B6827" w:rsidP="000B6827">
            <w:pPr>
              <w:jc w:val="right"/>
              <w:rPr>
                <w:rFonts w:ascii="Arial" w:hAnsi="Arial" w:cs="Arial"/>
              </w:rPr>
            </w:pPr>
          </w:p>
          <w:p w:rsidR="000B6827" w:rsidRPr="00F2213B" w:rsidRDefault="000B6827" w:rsidP="000B6827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t>Jobcenter:</w:t>
            </w:r>
          </w:p>
          <w:p w:rsidR="000B6827" w:rsidRPr="00F2213B" w:rsidRDefault="000B6827" w:rsidP="000B6827">
            <w:pPr>
              <w:pStyle w:val="test"/>
              <w:spacing w:before="40"/>
              <w:ind w:left="219" w:right="-57" w:firstLine="135"/>
              <w:jc w:val="center"/>
              <w:rPr>
                <w:rFonts w:cs="Arial"/>
                <w:sz w:val="22"/>
                <w:szCs w:val="22"/>
              </w:rPr>
            </w:pPr>
            <w:r w:rsidRPr="00F2213B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Pr="00F2213B">
              <w:rPr>
                <w:rFonts w:cs="Arial"/>
                <w:sz w:val="22"/>
                <w:szCs w:val="22"/>
              </w:rPr>
              <w:instrText xml:space="preserve"> FORMTEXT </w:instrText>
            </w:r>
            <w:r w:rsidRPr="00F2213B">
              <w:rPr>
                <w:rFonts w:cs="Arial"/>
                <w:sz w:val="22"/>
                <w:szCs w:val="22"/>
              </w:rPr>
            </w:r>
            <w:r w:rsidRPr="00F2213B">
              <w:rPr>
                <w:rFonts w:cs="Arial"/>
                <w:sz w:val="22"/>
                <w:szCs w:val="22"/>
              </w:rPr>
              <w:fldChar w:fldCharType="separate"/>
            </w:r>
            <w:bookmarkStart w:id="0" w:name="_GoBack"/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r w:rsidRPr="00F2213B">
              <w:rPr>
                <w:rFonts w:cs="Arial"/>
                <w:noProof/>
                <w:sz w:val="22"/>
                <w:szCs w:val="22"/>
              </w:rPr>
              <w:t> </w:t>
            </w:r>
            <w:bookmarkEnd w:id="0"/>
            <w:r w:rsidRPr="00F2213B">
              <w:rPr>
                <w:rFonts w:cs="Arial"/>
                <w:sz w:val="22"/>
                <w:szCs w:val="22"/>
              </w:rPr>
              <w:fldChar w:fldCharType="end"/>
            </w:r>
          </w:p>
          <w:p w:rsidR="000B6827" w:rsidRPr="00F2213B" w:rsidRDefault="000B6827" w:rsidP="000B6827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:rsidR="000B6827" w:rsidRPr="00F2213B" w:rsidRDefault="000B6827" w:rsidP="000B6827">
            <w:pPr>
              <w:ind w:left="354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(Bitte tragen Sie hier den vollständigen Namen  des Jobcenters  ein;</w:t>
            </w:r>
          </w:p>
          <w:p w:rsidR="000B6827" w:rsidRPr="00F2213B" w:rsidRDefault="000B6827" w:rsidP="000B6827">
            <w:pPr>
              <w:ind w:left="354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  <w:i/>
                <w:sz w:val="14"/>
                <w:szCs w:val="14"/>
              </w:rPr>
              <w:t>z.B. Jobcenter Nürnberg)</w:t>
            </w:r>
          </w:p>
          <w:p w:rsidR="000B6827" w:rsidRPr="00F2213B" w:rsidRDefault="000B6827" w:rsidP="000B6827">
            <w:pPr>
              <w:pStyle w:val="test"/>
              <w:spacing w:before="40"/>
              <w:ind w:left="907" w:right="-57"/>
              <w:rPr>
                <w:rFonts w:cs="Arial"/>
              </w:rPr>
            </w:pPr>
          </w:p>
        </w:tc>
      </w:tr>
      <w:tr w:rsidR="000B6827" w:rsidRPr="00F2213B" w:rsidTr="004F650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827" w:rsidRPr="00F2213B" w:rsidRDefault="000B6827" w:rsidP="000B6827">
            <w:pPr>
              <w:rPr>
                <w:rFonts w:ascii="MetaNormal-Roman" w:hAnsi="MetaNormal-Roman"/>
              </w:rPr>
            </w:pPr>
          </w:p>
        </w:tc>
      </w:tr>
      <w:tr w:rsidR="000B6827" w:rsidRPr="00F2213B" w:rsidTr="004F650B">
        <w:trPr>
          <w:cantSplit/>
          <w:trHeight w:val="245"/>
        </w:trPr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6827" w:rsidRPr="00F2213B" w:rsidRDefault="000B6827" w:rsidP="000B6827">
            <w:pPr>
              <w:rPr>
                <w:rFonts w:ascii="MetaNormal-Roman" w:hAnsi="MetaNormal-Roman"/>
              </w:rPr>
            </w:pPr>
          </w:p>
        </w:tc>
      </w:tr>
    </w:tbl>
    <w:p w:rsidR="000B6827" w:rsidRPr="001C5049" w:rsidRDefault="000B6827" w:rsidP="008F422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eastAsia="de-DE"/>
        </w:rPr>
        <w:drawing>
          <wp:inline distT="0" distB="0" distL="0" distR="0">
            <wp:extent cx="658462" cy="658462"/>
            <wp:effectExtent l="0" t="0" r="8890" b="889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1_ANTRA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462" cy="658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2"/>
          <w:szCs w:val="22"/>
        </w:rPr>
        <w:t>2</w:t>
      </w:r>
    </w:p>
    <w:tbl>
      <w:tblPr>
        <w:tblStyle w:val="Tabellenraster"/>
        <w:tblW w:w="10025" w:type="dxa"/>
        <w:tblInd w:w="6" w:type="dxa"/>
        <w:tblLayout w:type="fixed"/>
        <w:tblLook w:val="01E0" w:firstRow="1" w:lastRow="1" w:firstColumn="1" w:lastColumn="1" w:noHBand="0" w:noVBand="0"/>
      </w:tblPr>
      <w:tblGrid>
        <w:gridCol w:w="2512"/>
        <w:gridCol w:w="7513"/>
      </w:tblGrid>
      <w:tr w:rsidR="008F4223" w:rsidRPr="00121656" w:rsidTr="003A7633">
        <w:tc>
          <w:tcPr>
            <w:tcW w:w="10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B6827" w:rsidRDefault="000B6827" w:rsidP="00A4334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4432F" w:rsidRDefault="00F86D66" w:rsidP="00A4334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Unterlage für die</w:t>
            </w:r>
            <w:r w:rsidR="008F4223" w:rsidRPr="00121656">
              <w:rPr>
                <w:rFonts w:ascii="Arial" w:hAnsi="Arial" w:cs="Arial"/>
                <w:b/>
                <w:sz w:val="22"/>
                <w:szCs w:val="22"/>
              </w:rPr>
              <w:t xml:space="preserve"> Auszahlung de</w:t>
            </w:r>
            <w:r w:rsidR="004B4A37">
              <w:rPr>
                <w:rFonts w:ascii="Arial" w:hAnsi="Arial" w:cs="Arial"/>
                <w:b/>
                <w:sz w:val="22"/>
                <w:szCs w:val="22"/>
              </w:rPr>
              <w:t xml:space="preserve">r </w:t>
            </w:r>
            <w:r w:rsidR="00165091">
              <w:rPr>
                <w:rFonts w:ascii="Arial" w:hAnsi="Arial" w:cs="Arial"/>
                <w:b/>
                <w:sz w:val="22"/>
                <w:szCs w:val="22"/>
              </w:rPr>
              <w:t xml:space="preserve">erfolgsbezogenen Vergütung bei </w:t>
            </w:r>
            <w:r w:rsidR="0011665C">
              <w:rPr>
                <w:rFonts w:ascii="Arial" w:hAnsi="Arial" w:cs="Arial"/>
                <w:b/>
                <w:sz w:val="22"/>
                <w:szCs w:val="22"/>
              </w:rPr>
              <w:t>Beendigung</w:t>
            </w:r>
            <w:r w:rsidR="00165091">
              <w:rPr>
                <w:rFonts w:ascii="Arial" w:hAnsi="Arial" w:cs="Arial"/>
                <w:b/>
                <w:sz w:val="22"/>
                <w:szCs w:val="22"/>
              </w:rPr>
              <w:t xml:space="preserve"> der Hilfebedürftigkeit</w:t>
            </w:r>
            <w:r w:rsidR="00011ADD">
              <w:rPr>
                <w:rFonts w:ascii="Arial" w:hAnsi="Arial" w:cs="Arial"/>
                <w:b/>
                <w:sz w:val="22"/>
                <w:szCs w:val="22"/>
              </w:rPr>
              <w:t xml:space="preserve"> (nach sechs</w:t>
            </w:r>
            <w:r w:rsidR="00165091">
              <w:rPr>
                <w:rFonts w:ascii="Arial" w:hAnsi="Arial" w:cs="Arial"/>
                <w:b/>
                <w:sz w:val="22"/>
                <w:szCs w:val="22"/>
              </w:rPr>
              <w:t>monatiger</w:t>
            </w:r>
            <w:r w:rsidR="00011ADD">
              <w:rPr>
                <w:rFonts w:ascii="Arial" w:hAnsi="Arial" w:cs="Arial"/>
                <w:b/>
                <w:sz w:val="22"/>
                <w:szCs w:val="22"/>
              </w:rPr>
              <w:t xml:space="preserve"> Dauer)</w:t>
            </w:r>
          </w:p>
          <w:p w:rsidR="00A43341" w:rsidRPr="00A43341" w:rsidRDefault="00A43341" w:rsidP="00A433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43341" w:rsidRPr="00121656" w:rsidTr="000416DB">
        <w:trPr>
          <w:trHeight w:val="338"/>
        </w:trPr>
        <w:tc>
          <w:tcPr>
            <w:tcW w:w="10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3341" w:rsidRPr="00A43341" w:rsidRDefault="00A43341" w:rsidP="00D252E1">
            <w:pPr>
              <w:rPr>
                <w:rFonts w:ascii="Arial" w:hAnsi="Arial" w:cs="Arial"/>
              </w:rPr>
            </w:pPr>
            <w:r w:rsidRPr="00A43341">
              <w:rPr>
                <w:rFonts w:ascii="Arial" w:hAnsi="Arial" w:cs="Arial"/>
                <w:b/>
                <w:sz w:val="22"/>
                <w:szCs w:val="22"/>
              </w:rPr>
              <w:t>Maßnahmedaten</w:t>
            </w:r>
          </w:p>
        </w:tc>
      </w:tr>
      <w:tr w:rsidR="008F4223" w:rsidRPr="00121656" w:rsidTr="003A7633">
        <w:trPr>
          <w:trHeight w:val="353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Auftragnehmer: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0416DB" w:rsidRPr="00121656" w:rsidTr="000416DB">
        <w:trPr>
          <w:trHeight w:val="357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416DB" w:rsidRPr="00E7525C" w:rsidRDefault="000416DB" w:rsidP="000416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Auftragnehmer Kd.-Nr.: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416DB" w:rsidRPr="00121656" w:rsidRDefault="000416DB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E7525C" w:rsidRPr="00121656" w:rsidTr="000416DB">
        <w:trPr>
          <w:trHeight w:val="357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7525C" w:rsidRPr="00E7525C" w:rsidRDefault="003114E5" w:rsidP="00D252E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Maßnahme -</w:t>
            </w:r>
            <w:r w:rsidR="00E7525C" w:rsidRPr="00E7525C">
              <w:rPr>
                <w:rFonts w:ascii="Arial" w:hAnsi="Arial" w:cs="Arial"/>
              </w:rPr>
              <w:t>Nr.: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25C" w:rsidRPr="00121656" w:rsidRDefault="00E7525C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E7525C" w:rsidRPr="00121656" w:rsidTr="000416DB">
        <w:trPr>
          <w:trHeight w:val="64"/>
        </w:trPr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25C" w:rsidRPr="00E7525C" w:rsidRDefault="00E7525C" w:rsidP="00D252E1">
            <w:pPr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525C" w:rsidRPr="00E7525C" w:rsidRDefault="00E7525C" w:rsidP="00D252E1">
            <w:pPr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7525C" w:rsidRPr="00121656" w:rsidTr="003A7633">
        <w:trPr>
          <w:trHeight w:val="341"/>
        </w:trPr>
        <w:tc>
          <w:tcPr>
            <w:tcW w:w="1002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7525C" w:rsidRPr="00E7525C" w:rsidRDefault="00E7525C" w:rsidP="00D252E1">
            <w:pPr>
              <w:rPr>
                <w:rFonts w:ascii="Arial" w:hAnsi="Arial" w:cs="Arial"/>
                <w:b/>
              </w:rPr>
            </w:pPr>
            <w:r w:rsidRPr="00E7525C">
              <w:rPr>
                <w:rFonts w:ascii="Arial" w:hAnsi="Arial" w:cs="Arial"/>
                <w:b/>
                <w:sz w:val="22"/>
                <w:szCs w:val="22"/>
              </w:rPr>
              <w:t>Teilnehmerdaten</w:t>
            </w:r>
          </w:p>
        </w:tc>
      </w:tr>
      <w:tr w:rsidR="008F4223" w:rsidRPr="00121656" w:rsidTr="003A7633">
        <w:trPr>
          <w:trHeight w:val="349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Name, Vorname: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011ADD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3A7633">
        <w:trPr>
          <w:trHeight w:val="359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02564D" w:rsidP="00CE1F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Geburtsdatum</w:t>
            </w:r>
            <w:r w:rsidR="00311B4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3A7633">
        <w:trPr>
          <w:trHeight w:val="341"/>
        </w:trPr>
        <w:tc>
          <w:tcPr>
            <w:tcW w:w="25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F4223" w:rsidRPr="00E7525C" w:rsidRDefault="008F4223" w:rsidP="00D252E1">
            <w:pPr>
              <w:rPr>
                <w:rFonts w:ascii="Arial" w:hAnsi="Arial" w:cs="Arial"/>
              </w:rPr>
            </w:pPr>
            <w:r w:rsidRPr="00E7525C">
              <w:rPr>
                <w:rFonts w:ascii="Arial" w:hAnsi="Arial" w:cs="Arial"/>
              </w:rPr>
              <w:t>Tätigkeit: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</w:p>
        </w:tc>
      </w:tr>
      <w:tr w:rsidR="008F4223" w:rsidRPr="00121656" w:rsidTr="003A7633">
        <w:trPr>
          <w:trHeight w:val="351"/>
        </w:trPr>
        <w:tc>
          <w:tcPr>
            <w:tcW w:w="2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4223" w:rsidRPr="00E7525C" w:rsidRDefault="00011ADD" w:rsidP="00011AD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Arbeitgeber</w:t>
            </w:r>
            <w:r w:rsidR="00A9416B" w:rsidRPr="00E7525C">
              <w:rPr>
                <w:rFonts w:ascii="Arial" w:hAnsi="Arial" w:cs="Arial"/>
              </w:rPr>
              <w:t>: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4223" w:rsidRPr="00121656" w:rsidRDefault="003A6494" w:rsidP="00D252E1">
            <w:pPr>
              <w:rPr>
                <w:rFonts w:ascii="Arial" w:hAnsi="Arial" w:cs="Arial"/>
              </w:rPr>
            </w:pPr>
            <w:r w:rsidRPr="00121656">
              <w:rPr>
                <w:rFonts w:ascii="Arial" w:hAnsi="Arial"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" w:name="Text9"/>
            <w:r w:rsidR="008F4223" w:rsidRPr="00121656">
              <w:rPr>
                <w:rFonts w:ascii="Arial" w:hAnsi="Arial" w:cs="Arial"/>
              </w:rPr>
              <w:instrText xml:space="preserve"> FORMTEXT </w:instrText>
            </w:r>
            <w:r w:rsidRPr="00121656">
              <w:rPr>
                <w:rFonts w:ascii="Arial" w:hAnsi="Arial" w:cs="Arial"/>
              </w:rPr>
            </w:r>
            <w:r w:rsidRPr="00121656">
              <w:rPr>
                <w:rFonts w:ascii="Arial" w:hAnsi="Arial" w:cs="Arial"/>
              </w:rPr>
              <w:fldChar w:fldCharType="separate"/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="00290987">
              <w:rPr>
                <w:rFonts w:ascii="Arial" w:hAnsi="Arial" w:cs="Arial"/>
                <w:noProof/>
              </w:rPr>
              <w:t> </w:t>
            </w:r>
            <w:r w:rsidRPr="00121656">
              <w:rPr>
                <w:rFonts w:ascii="Arial" w:hAnsi="Arial" w:cs="Arial"/>
              </w:rPr>
              <w:fldChar w:fldCharType="end"/>
            </w:r>
            <w:bookmarkEnd w:id="1"/>
          </w:p>
        </w:tc>
      </w:tr>
    </w:tbl>
    <w:p w:rsidR="008F4223" w:rsidRPr="00D252E1" w:rsidRDefault="008F4223" w:rsidP="00D252E1">
      <w:pPr>
        <w:rPr>
          <w:rFonts w:ascii="Arial" w:hAnsi="Arial" w:cs="Arial"/>
          <w:sz w:val="6"/>
          <w:szCs w:val="6"/>
        </w:rPr>
      </w:pPr>
    </w:p>
    <w:tbl>
      <w:tblPr>
        <w:tblStyle w:val="Tabellenraster"/>
        <w:tblW w:w="10031" w:type="dxa"/>
        <w:tblBorders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31"/>
      </w:tblGrid>
      <w:tr w:rsidR="00D252E1" w:rsidRPr="00121656" w:rsidTr="003A7633">
        <w:trPr>
          <w:trHeight w:val="691"/>
        </w:trPr>
        <w:tc>
          <w:tcPr>
            <w:tcW w:w="10031" w:type="dxa"/>
            <w:vAlign w:val="center"/>
          </w:tcPr>
          <w:p w:rsidR="00D252E1" w:rsidRDefault="00D252E1" w:rsidP="00D252E1">
            <w:pPr>
              <w:rPr>
                <w:rFonts w:ascii="Arial" w:hAnsi="Arial" w:cs="Arial"/>
              </w:rPr>
            </w:pPr>
          </w:p>
          <w:p w:rsidR="00D252E1" w:rsidRPr="00121656" w:rsidRDefault="00D252E1" w:rsidP="003A7633">
            <w:pPr>
              <w:spacing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Teilnehmerin/</w:t>
            </w:r>
            <w:r w:rsidR="0027208D"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</w:rPr>
              <w:t xml:space="preserve">er Teilnehmer wurde von mir im Rahmen der Maßnahme </w:t>
            </w:r>
            <w:r w:rsidR="0011665C">
              <w:rPr>
                <w:rFonts w:ascii="Arial" w:hAnsi="Arial" w:cs="Arial"/>
              </w:rPr>
              <w:t>betreut.</w:t>
            </w:r>
          </w:p>
          <w:p w:rsidR="00165091" w:rsidRDefault="00165091" w:rsidP="00165091">
            <w:pPr>
              <w:spacing w:after="120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11665C">
              <w:rPr>
                <w:rFonts w:ascii="Arial" w:hAnsi="Arial" w:cs="Arial"/>
              </w:rPr>
            </w:r>
            <w:r w:rsidR="0011665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121656">
              <w:rPr>
                <w:rFonts w:ascii="Arial" w:hAnsi="Arial" w:cs="Arial"/>
              </w:rPr>
              <w:t xml:space="preserve">Ich bitte um Auszahlung </w:t>
            </w:r>
            <w:r w:rsidRPr="00F03EDA">
              <w:rPr>
                <w:rFonts w:ascii="Arial" w:hAnsi="Arial" w:cs="Arial"/>
              </w:rPr>
              <w:t>der</w:t>
            </w:r>
            <w:r>
              <w:rPr>
                <w:rFonts w:ascii="Arial" w:hAnsi="Arial" w:cs="Arial"/>
              </w:rPr>
              <w:t xml:space="preserve"> erfolgsbezogenen</w:t>
            </w:r>
            <w:r w:rsidRPr="00F03EDA">
              <w:rPr>
                <w:rFonts w:ascii="Arial" w:hAnsi="Arial" w:cs="Arial"/>
              </w:rPr>
              <w:t xml:space="preserve"> V</w:t>
            </w:r>
            <w:r>
              <w:rPr>
                <w:rFonts w:ascii="Arial" w:hAnsi="Arial" w:cs="Arial"/>
              </w:rPr>
              <w:t xml:space="preserve">ergütung nach Beendigung der Hilfebedürftigkeit, die bereits seit 6 Monaten besteht. </w:t>
            </w:r>
            <w:r w:rsidRPr="00F03EDA">
              <w:rPr>
                <w:rFonts w:ascii="Arial" w:hAnsi="Arial" w:cs="Arial"/>
              </w:rPr>
              <w:t>(</w:t>
            </w:r>
            <w:r w:rsidR="0011665C">
              <w:rPr>
                <w:rFonts w:ascii="Arial" w:hAnsi="Arial" w:cs="Arial"/>
              </w:rPr>
              <w:t>5</w:t>
            </w:r>
            <w:r w:rsidRPr="00F03EDA">
              <w:rPr>
                <w:rFonts w:ascii="Arial" w:hAnsi="Arial" w:cs="Arial"/>
              </w:rPr>
              <w:t>00 Euro)</w:t>
            </w:r>
            <w:r>
              <w:rPr>
                <w:rFonts w:ascii="Arial" w:hAnsi="Arial" w:cs="Arial"/>
              </w:rPr>
              <w:t>.</w:t>
            </w:r>
          </w:p>
          <w:p w:rsidR="00165091" w:rsidRDefault="00165091" w:rsidP="00165091">
            <w:pPr>
              <w:spacing w:after="120"/>
              <w:rPr>
                <w:rFonts w:ascii="Arial" w:hAnsi="Arial" w:cs="Arial"/>
              </w:rPr>
            </w:pPr>
          </w:p>
          <w:p w:rsidR="00FE5225" w:rsidRPr="00121656" w:rsidRDefault="00FE5225" w:rsidP="003A7633">
            <w:pPr>
              <w:spacing w:after="120"/>
              <w:rPr>
                <w:rFonts w:ascii="Arial" w:hAnsi="Arial" w:cs="Arial"/>
              </w:rPr>
            </w:pPr>
          </w:p>
        </w:tc>
      </w:tr>
    </w:tbl>
    <w:p w:rsidR="00D252E1" w:rsidRPr="001C5049" w:rsidRDefault="00D252E1" w:rsidP="00D252E1">
      <w:pPr>
        <w:tabs>
          <w:tab w:val="left" w:pos="422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8B2E61" w:rsidRDefault="00D252E1" w:rsidP="00A8338C">
      <w:pPr>
        <w:pStyle w:val="Textkrper"/>
        <w:rPr>
          <w:sz w:val="20"/>
        </w:rPr>
      </w:pPr>
      <w:r w:rsidRPr="00A8338C">
        <w:rPr>
          <w:sz w:val="20"/>
        </w:rPr>
        <w:t xml:space="preserve">Mit der Unterschrift bestätige ich die Richtigkeit der Angaben. </w:t>
      </w:r>
    </w:p>
    <w:p w:rsidR="00242586" w:rsidRPr="00A8338C" w:rsidRDefault="00242586" w:rsidP="00A8338C">
      <w:pPr>
        <w:pStyle w:val="Textkrper"/>
        <w:rPr>
          <w:sz w:val="20"/>
        </w:rPr>
      </w:pPr>
    </w:p>
    <w:p w:rsidR="008B2E61" w:rsidRPr="00A8338C" w:rsidRDefault="00D252E1" w:rsidP="00A8338C">
      <w:pPr>
        <w:pStyle w:val="Textkrper"/>
        <w:rPr>
          <w:sz w:val="20"/>
        </w:rPr>
      </w:pPr>
      <w:r w:rsidRPr="00A8338C">
        <w:rPr>
          <w:sz w:val="20"/>
        </w:rPr>
        <w:t>Hinweis: Entsteht dem Bedarfsträger durch falsche Angaben ein finanzieller Schaden, handelt es sich dabei um eine strafbare Handlung im Sinne des § 263 StGB (Betrug), die zur Anzeige gebracht wird.</w:t>
      </w:r>
    </w:p>
    <w:p w:rsidR="00D252E1" w:rsidRPr="00A8338C" w:rsidRDefault="00D252E1" w:rsidP="008F4223">
      <w:pPr>
        <w:rPr>
          <w:rFonts w:ascii="Arial" w:hAnsi="Arial" w:cs="Arial"/>
        </w:rPr>
      </w:pPr>
    </w:p>
    <w:p w:rsidR="00D252E1" w:rsidRDefault="00D252E1" w:rsidP="008F4223">
      <w:pPr>
        <w:rPr>
          <w:rFonts w:ascii="Arial" w:hAnsi="Arial" w:cs="Arial"/>
        </w:rPr>
      </w:pPr>
    </w:p>
    <w:p w:rsidR="00D252E1" w:rsidRDefault="00D252E1" w:rsidP="008F4223">
      <w:pPr>
        <w:rPr>
          <w:rFonts w:ascii="Arial" w:hAnsi="Arial" w:cs="Arial"/>
        </w:rPr>
      </w:pPr>
    </w:p>
    <w:p w:rsidR="00D252E1" w:rsidRPr="001C5049" w:rsidRDefault="00D252E1" w:rsidP="008F4223">
      <w:pPr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069"/>
      </w:tblGrid>
      <w:tr w:rsidR="008F4223" w:rsidRPr="00121656" w:rsidTr="00121656">
        <w:tc>
          <w:tcPr>
            <w:tcW w:w="6069" w:type="dxa"/>
          </w:tcPr>
          <w:p w:rsidR="008F4223" w:rsidRPr="00121656" w:rsidRDefault="008F4223" w:rsidP="0012165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1656">
              <w:rPr>
                <w:rFonts w:ascii="Arial" w:hAnsi="Arial" w:cs="Arial"/>
                <w:sz w:val="18"/>
                <w:szCs w:val="18"/>
              </w:rPr>
              <w:t>(Datum, Unterschrift des Auftragnehmers)</w:t>
            </w:r>
          </w:p>
        </w:tc>
      </w:tr>
    </w:tbl>
    <w:p w:rsidR="006755EC" w:rsidRDefault="006755EC" w:rsidP="008B2E61">
      <w:pPr>
        <w:pStyle w:val="Textkrper"/>
      </w:pPr>
    </w:p>
    <w:p w:rsidR="006755EC" w:rsidRDefault="006755EC" w:rsidP="006755EC">
      <w:pPr>
        <w:rPr>
          <w:rFonts w:ascii="Arial" w:hAnsi="Arial"/>
          <w:sz w:val="22"/>
        </w:rPr>
      </w:pPr>
      <w:r>
        <w:br w:type="page"/>
      </w:r>
    </w:p>
    <w:p w:rsidR="000B6827" w:rsidRPr="00F2213B" w:rsidRDefault="000B6827" w:rsidP="000B6827">
      <w:pPr>
        <w:ind w:left="-284"/>
        <w:rPr>
          <w:rFonts w:ascii="Arial" w:hAnsi="Arial" w:cs="Arial"/>
        </w:rPr>
      </w:pPr>
      <w:r w:rsidRPr="00F2213B">
        <w:rPr>
          <w:rFonts w:ascii="Arial" w:hAnsi="Arial" w:cs="Arial"/>
          <w:b/>
          <w:sz w:val="22"/>
          <w:szCs w:val="22"/>
        </w:rPr>
        <w:lastRenderedPageBreak/>
        <w:t>Vom Jobcenter auszufüllen</w:t>
      </w:r>
    </w:p>
    <w:p w:rsidR="000B6827" w:rsidRPr="00F2213B" w:rsidRDefault="000B6827" w:rsidP="000B6827">
      <w:pPr>
        <w:spacing w:after="75"/>
        <w:ind w:left="-284"/>
        <w:rPr>
          <w:rFonts w:ascii="Arial" w:hAnsi="Arial" w:cs="Arial"/>
          <w:b/>
        </w:rPr>
      </w:pPr>
      <w:r w:rsidRPr="00F2213B">
        <w:rPr>
          <w:rFonts w:ascii="Arial" w:hAnsi="Arial" w:cs="Arial"/>
          <w:b/>
        </w:rPr>
        <w:t xml:space="preserve">Prüfung der Zahlungsvoraussetzungen </w:t>
      </w:r>
    </w:p>
    <w:p w:rsidR="000B6827" w:rsidRPr="00F2213B" w:rsidRDefault="000B6827" w:rsidP="00165091">
      <w:pPr>
        <w:pBdr>
          <w:left w:val="single" w:sz="4" w:space="4" w:color="auto"/>
        </w:pBdr>
        <w:ind w:left="-360"/>
        <w:rPr>
          <w:rFonts w:ascii="Arial" w:hAnsi="Arial" w:cs="Arial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01"/>
        <w:gridCol w:w="857"/>
        <w:gridCol w:w="857"/>
        <w:gridCol w:w="858"/>
      </w:tblGrid>
      <w:tr w:rsidR="000B6827" w:rsidRPr="00F2213B" w:rsidTr="00165091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0B6827" w:rsidP="00165091">
            <w:pPr>
              <w:numPr>
                <w:ilvl w:val="0"/>
                <w:numId w:val="1"/>
              </w:numPr>
              <w:pBdr>
                <w:left w:val="single" w:sz="4" w:space="4" w:color="auto"/>
              </w:pBd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Der Antrag auf Auszahlung wurde fristgerecht gestellt?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165091">
            <w:pPr>
              <w:pBdr>
                <w:left w:val="single" w:sz="4" w:space="4" w:color="auto"/>
              </w:pBd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165091">
            <w:pPr>
              <w:pBdr>
                <w:left w:val="single" w:sz="4" w:space="4" w:color="auto"/>
              </w:pBd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Kontrollkästchen87"/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11665C">
              <w:rPr>
                <w:rFonts w:ascii="Arial" w:hAnsi="Arial" w:cs="Arial"/>
              </w:rPr>
            </w:r>
            <w:r w:rsidR="0011665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2"/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165091">
            <w:pPr>
              <w:pBdr>
                <w:left w:val="single" w:sz="4" w:space="4" w:color="auto"/>
              </w:pBd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165091">
            <w:pPr>
              <w:pBdr>
                <w:left w:val="single" w:sz="4" w:space="4" w:color="auto"/>
              </w:pBd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88"/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11665C">
              <w:rPr>
                <w:rFonts w:ascii="Arial" w:hAnsi="Arial" w:cs="Arial"/>
              </w:rPr>
            </w:r>
            <w:r w:rsidR="0011665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  <w:bookmarkEnd w:id="3"/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0B6827" w:rsidRPr="00F2213B" w:rsidRDefault="000B6827" w:rsidP="00165091">
            <w:pPr>
              <w:pBdr>
                <w:left w:val="single" w:sz="4" w:space="4" w:color="auto"/>
              </w:pBd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0B6827" w:rsidRPr="00F2213B" w:rsidTr="00165091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0B6827" w:rsidRPr="00F2213B" w:rsidRDefault="00165091" w:rsidP="0011665C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Hilfebedürftigkeit ist beendet? (für Vergütung in Höhe von </w:t>
            </w:r>
            <w:r w:rsidR="0011665C">
              <w:rPr>
                <w:rFonts w:ascii="Arial" w:hAnsi="Arial" w:cs="Arial"/>
              </w:rPr>
              <w:t>500</w:t>
            </w:r>
            <w:r>
              <w:rPr>
                <w:rFonts w:ascii="Arial" w:hAnsi="Arial" w:cs="Arial"/>
              </w:rPr>
              <w:t xml:space="preserve"> €)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11665C">
              <w:rPr>
                <w:rFonts w:ascii="Arial" w:hAnsi="Arial" w:cs="Arial"/>
              </w:rPr>
            </w:r>
            <w:r w:rsidR="0011665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11665C">
              <w:rPr>
                <w:rFonts w:ascii="Arial" w:hAnsi="Arial" w:cs="Arial"/>
              </w:rPr>
            </w:r>
            <w:r w:rsidR="0011665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0B6827" w:rsidRPr="00F2213B" w:rsidRDefault="000B6827" w:rsidP="004F650B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65091" w:rsidRPr="00F2213B" w:rsidTr="00165091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65091" w:rsidRDefault="00165091" w:rsidP="00165091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</w:t>
            </w:r>
            <w:r w:rsidRPr="00F221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Hilfebedürftigkeit besteht seit mindestens sechs Monaten nicht mehr?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65091" w:rsidRPr="00F2213B" w:rsidRDefault="00165091" w:rsidP="001650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65091" w:rsidRPr="00F2213B" w:rsidRDefault="00165091" w:rsidP="001650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11665C">
              <w:rPr>
                <w:rFonts w:ascii="Arial" w:hAnsi="Arial" w:cs="Arial"/>
              </w:rPr>
            </w:r>
            <w:r w:rsidR="0011665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65091" w:rsidRPr="00F2213B" w:rsidRDefault="00165091" w:rsidP="001650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65091" w:rsidRPr="00F2213B" w:rsidRDefault="00165091" w:rsidP="001650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11665C">
              <w:rPr>
                <w:rFonts w:ascii="Arial" w:hAnsi="Arial" w:cs="Arial"/>
              </w:rPr>
            </w:r>
            <w:r w:rsidR="0011665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vMerge/>
            <w:tcBorders>
              <w:left w:val="single" w:sz="4" w:space="0" w:color="auto"/>
              <w:right w:val="nil"/>
            </w:tcBorders>
          </w:tcPr>
          <w:p w:rsidR="00165091" w:rsidRPr="00F2213B" w:rsidRDefault="00165091" w:rsidP="00165091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  <w:tr w:rsidR="00165091" w:rsidRPr="00F2213B" w:rsidTr="00165091">
        <w:trPr>
          <w:jc w:val="center"/>
        </w:trPr>
        <w:tc>
          <w:tcPr>
            <w:tcW w:w="7601" w:type="dxa"/>
            <w:tcBorders>
              <w:right w:val="single" w:sz="4" w:space="0" w:color="auto"/>
            </w:tcBorders>
          </w:tcPr>
          <w:p w:rsidR="00165091" w:rsidRPr="00F2213B" w:rsidRDefault="00165091" w:rsidP="00165091">
            <w:pPr>
              <w:numPr>
                <w:ilvl w:val="0"/>
                <w:numId w:val="1"/>
              </w:numPr>
              <w:spacing w:before="40" w:after="40"/>
              <w:jc w:val="both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 xml:space="preserve">Die Zahlungsvoraussetzungen für die </w:t>
            </w:r>
            <w:r>
              <w:rPr>
                <w:rFonts w:ascii="Arial" w:hAnsi="Arial" w:cs="Arial"/>
              </w:rPr>
              <w:t>erfolgsbezogene</w:t>
            </w:r>
            <w:r w:rsidRPr="00F2213B">
              <w:rPr>
                <w:rFonts w:ascii="Arial" w:hAnsi="Arial" w:cs="Arial"/>
              </w:rPr>
              <w:t xml:space="preserve"> Vergütung liegen vor und wurden in COSACH dokumentiert?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65091" w:rsidRPr="00F2213B" w:rsidRDefault="00165091" w:rsidP="001650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ja</w:t>
            </w:r>
          </w:p>
          <w:p w:rsidR="00165091" w:rsidRPr="00F2213B" w:rsidRDefault="00165091" w:rsidP="001650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11665C">
              <w:rPr>
                <w:rFonts w:ascii="Arial" w:hAnsi="Arial" w:cs="Arial"/>
              </w:rPr>
            </w:r>
            <w:r w:rsidR="0011665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</w:tcPr>
          <w:p w:rsidR="00165091" w:rsidRPr="00F2213B" w:rsidRDefault="00165091" w:rsidP="001650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t>nein</w:t>
            </w:r>
          </w:p>
          <w:p w:rsidR="00165091" w:rsidRPr="00F2213B" w:rsidRDefault="00165091" w:rsidP="00165091">
            <w:pPr>
              <w:spacing w:before="40" w:after="40"/>
              <w:jc w:val="center"/>
              <w:rPr>
                <w:rFonts w:ascii="Arial" w:hAnsi="Arial" w:cs="Arial"/>
              </w:rPr>
            </w:pPr>
            <w:r w:rsidRPr="00F2213B">
              <w:rPr>
                <w:rFonts w:ascii="Arial" w:hAnsi="Arial" w:cs="Arial"/>
              </w:rPr>
              <w:fldChar w:fldCharType="begin">
                <w:ffData>
                  <w:name w:val="Kontrollkästchen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213B">
              <w:rPr>
                <w:rFonts w:ascii="Arial" w:hAnsi="Arial" w:cs="Arial"/>
              </w:rPr>
              <w:instrText xml:space="preserve"> FORMCHECKBOX </w:instrText>
            </w:r>
            <w:r w:rsidR="0011665C">
              <w:rPr>
                <w:rFonts w:ascii="Arial" w:hAnsi="Arial" w:cs="Arial"/>
              </w:rPr>
            </w:r>
            <w:r w:rsidR="0011665C">
              <w:rPr>
                <w:rFonts w:ascii="Arial" w:hAnsi="Arial" w:cs="Arial"/>
              </w:rPr>
              <w:fldChar w:fldCharType="separate"/>
            </w:r>
            <w:r w:rsidRPr="00F2213B">
              <w:rPr>
                <w:rFonts w:ascii="Arial" w:hAnsi="Arial" w:cs="Arial"/>
              </w:rPr>
              <w:fldChar w:fldCharType="end"/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5091" w:rsidRPr="00F2213B" w:rsidRDefault="00165091" w:rsidP="00165091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</w:tr>
    </w:tbl>
    <w:p w:rsidR="000B6827" w:rsidRPr="00F2213B" w:rsidRDefault="000B6827" w:rsidP="000B6827">
      <w:pPr>
        <w:ind w:left="-360"/>
        <w:rPr>
          <w:rFonts w:ascii="Arial" w:hAnsi="Arial" w:cs="Arial"/>
        </w:rPr>
      </w:pP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p w:rsidR="000B6827" w:rsidRPr="00F2213B" w:rsidRDefault="000B6827" w:rsidP="000B6827">
      <w:pPr>
        <w:ind w:left="-360"/>
        <w:rPr>
          <w:rFonts w:ascii="Arial" w:hAnsi="Arial" w:cs="Arial"/>
        </w:rPr>
      </w:pPr>
    </w:p>
    <w:tbl>
      <w:tblPr>
        <w:tblW w:w="0" w:type="auto"/>
        <w:tblInd w:w="3528" w:type="dxa"/>
        <w:tblBorders>
          <w:top w:val="single" w:sz="4" w:space="0" w:color="auto"/>
        </w:tblBorders>
        <w:tblLook w:val="01E0" w:firstRow="1" w:lastRow="1" w:firstColumn="1" w:lastColumn="1" w:noHBand="0" w:noVBand="0"/>
      </w:tblPr>
      <w:tblGrid>
        <w:gridCol w:w="6120"/>
      </w:tblGrid>
      <w:tr w:rsidR="000B6827" w:rsidRPr="00F2213B" w:rsidTr="004F650B">
        <w:tc>
          <w:tcPr>
            <w:tcW w:w="6120" w:type="dxa"/>
          </w:tcPr>
          <w:p w:rsidR="000B6827" w:rsidRPr="00F2213B" w:rsidRDefault="000B6827" w:rsidP="004F650B">
            <w:pPr>
              <w:ind w:left="-3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2213B">
              <w:rPr>
                <w:rFonts w:ascii="Arial" w:hAnsi="Arial" w:cs="Arial"/>
                <w:sz w:val="18"/>
                <w:szCs w:val="18"/>
              </w:rPr>
              <w:t>(Datum, Unterschrift)</w:t>
            </w:r>
          </w:p>
        </w:tc>
      </w:tr>
    </w:tbl>
    <w:p w:rsidR="000B6827" w:rsidRPr="00F2213B" w:rsidRDefault="000B6827" w:rsidP="000B6827">
      <w:pPr>
        <w:spacing w:before="105"/>
        <w:ind w:left="-360"/>
        <w:rPr>
          <w:rFonts w:ascii="Arial" w:hAnsi="Arial" w:cs="Arial"/>
          <w:b/>
        </w:rPr>
      </w:pPr>
    </w:p>
    <w:p w:rsidR="000B6827" w:rsidRPr="00F2213B" w:rsidRDefault="000B6827" w:rsidP="000B6827"/>
    <w:sectPr w:rsidR="000B6827" w:rsidRPr="00F2213B" w:rsidSect="00DD7FAD">
      <w:footerReference w:type="default" r:id="rId9"/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AAE" w:rsidRDefault="00915AAE">
      <w:r>
        <w:separator/>
      </w:r>
    </w:p>
  </w:endnote>
  <w:endnote w:type="continuationSeparator" w:id="0">
    <w:p w:rsidR="00915AAE" w:rsidRDefault="00915A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Fett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etaNormal-Roman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3B2" w:rsidRDefault="006003B2">
    <w:pPr>
      <w:pStyle w:val="Fuzeile"/>
      <w:rPr>
        <w:rFonts w:ascii="Arial" w:hAnsi="Arial" w:cs="Arial"/>
      </w:rPr>
    </w:pPr>
    <w:r w:rsidRPr="001C5049">
      <w:rPr>
        <w:rFonts w:ascii="Arial" w:hAnsi="Arial" w:cs="Arial"/>
      </w:rPr>
      <w:t xml:space="preserve">Stand: </w:t>
    </w:r>
    <w:r w:rsidR="0011665C">
      <w:rPr>
        <w:rFonts w:ascii="Arial" w:hAnsi="Arial" w:cs="Arial"/>
      </w:rPr>
      <w:t>09.07</w:t>
    </w:r>
    <w:r w:rsidR="00165091">
      <w:rPr>
        <w:rFonts w:ascii="Arial" w:hAnsi="Arial" w:cs="Arial"/>
      </w:rPr>
      <w:t>.2019</w:t>
    </w:r>
    <w:r w:rsidR="000B6827">
      <w:rPr>
        <w:rFonts w:ascii="Arial" w:hAnsi="Arial" w:cs="Arial"/>
      </w:rPr>
      <w:tab/>
    </w:r>
    <w:r w:rsidR="000B6827">
      <w:rPr>
        <w:rFonts w:ascii="Arial" w:hAnsi="Arial" w:cs="Arial"/>
      </w:rPr>
      <w:tab/>
      <w:t>F.</w:t>
    </w:r>
    <w:r w:rsidR="00165091">
      <w:rPr>
        <w:rFonts w:ascii="Arial" w:hAnsi="Arial" w:cs="Arial"/>
      </w:rPr>
      <w:t>7.2</w:t>
    </w:r>
    <w:r w:rsidRPr="001C5049">
      <w:rPr>
        <w:rFonts w:ascii="Arial" w:hAnsi="Arial" w:cs="Arial"/>
      </w:rPr>
      <w:t xml:space="preserve"> - Seite </w:t>
    </w:r>
    <w:r w:rsidR="003A6494" w:rsidRPr="001C5049">
      <w:rPr>
        <w:rStyle w:val="Seitenzahl"/>
        <w:rFonts w:ascii="Arial" w:hAnsi="Arial" w:cs="Arial"/>
      </w:rPr>
      <w:fldChar w:fldCharType="begin"/>
    </w:r>
    <w:r w:rsidRPr="001C5049">
      <w:rPr>
        <w:rStyle w:val="Seitenzahl"/>
        <w:rFonts w:ascii="Arial" w:hAnsi="Arial" w:cs="Arial"/>
      </w:rPr>
      <w:instrText xml:space="preserve"> PAGE \*ARABIC </w:instrText>
    </w:r>
    <w:r w:rsidR="003A6494" w:rsidRPr="001C5049">
      <w:rPr>
        <w:rStyle w:val="Seitenzahl"/>
        <w:rFonts w:ascii="Arial" w:hAnsi="Arial" w:cs="Arial"/>
      </w:rPr>
      <w:fldChar w:fldCharType="separate"/>
    </w:r>
    <w:r w:rsidR="0011665C">
      <w:rPr>
        <w:rStyle w:val="Seitenzahl"/>
        <w:rFonts w:ascii="Arial" w:hAnsi="Arial" w:cs="Arial"/>
        <w:noProof/>
      </w:rPr>
      <w:t>1</w:t>
    </w:r>
    <w:r w:rsidR="003A6494" w:rsidRPr="001C5049">
      <w:rPr>
        <w:rStyle w:val="Seitenzahl"/>
        <w:rFonts w:ascii="Arial" w:hAnsi="Arial" w:cs="Arial"/>
      </w:rPr>
      <w:fldChar w:fldCharType="end"/>
    </w:r>
    <w:r w:rsidRPr="001C5049">
      <w:rPr>
        <w:rFonts w:ascii="Arial" w:hAnsi="Arial" w:cs="Arial"/>
      </w:rPr>
      <w:t xml:space="preserve"> von </w:t>
    </w:r>
    <w:r w:rsidR="00A9416B">
      <w:rPr>
        <w:rStyle w:val="Seitenzahl"/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AAE" w:rsidRDefault="00915AAE">
      <w:r>
        <w:separator/>
      </w:r>
    </w:p>
  </w:footnote>
  <w:footnote w:type="continuationSeparator" w:id="0">
    <w:p w:rsidR="00915AAE" w:rsidRDefault="00915A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(%1)"/>
      <w:lvlJc w:val="left"/>
      <w:pPr>
        <w:tabs>
          <w:tab w:val="num" w:pos="502"/>
        </w:tabs>
        <w:ind w:left="502" w:hanging="360"/>
      </w:pPr>
      <w:rPr>
        <w:rFonts w:ascii="Arial" w:hAnsi="Arial" w:cs="Arial"/>
        <w:b w:val="0"/>
        <w:sz w:val="20"/>
        <w:szCs w:val="2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."/>
      <w:lvlJc w:val="left"/>
      <w:pPr>
        <w:tabs>
          <w:tab w:val="num" w:pos="1689"/>
        </w:tabs>
        <w:ind w:left="1689" w:hanging="555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8"/>
        </w:tabs>
        <w:ind w:left="428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11" w15:restartNumberingAfterBreak="0">
    <w:nsid w:val="0000000C"/>
    <w:multiLevelType w:val="singleLevel"/>
    <w:tmpl w:val="E718131A"/>
    <w:name w:val="WW8Num1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b w:val="0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·"/>
      <w:lvlJc w:val="left"/>
      <w:pPr>
        <w:tabs>
          <w:tab w:val="num" w:pos="1068"/>
        </w:tabs>
        <w:ind w:left="1068" w:hanging="360"/>
      </w:pPr>
      <w:rPr>
        <w:rFonts w:ascii="Symbol" w:hAnsi="Symbol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27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·"/>
      <w:lvlJc w:val="left"/>
      <w:pPr>
        <w:tabs>
          <w:tab w:val="num" w:pos="644"/>
        </w:tabs>
        <w:ind w:left="644" w:hanging="360"/>
      </w:pPr>
      <w:rPr>
        <w:rFonts w:ascii="Symbol" w:hAnsi="Symbol"/>
        <w:b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2"/>
      <w:numFmt w:val="lowerLetter"/>
      <w:lvlText w:val="%1)"/>
      <w:lvlJc w:val="left"/>
      <w:pPr>
        <w:tabs>
          <w:tab w:val="num" w:pos="0"/>
        </w:tabs>
        <w:ind w:left="0" w:hanging="360"/>
      </w:p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strike w:val="0"/>
        <w:dstrike w:val="0"/>
        <w:color w:val="auto"/>
        <w:u w:val="none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(%1)"/>
      <w:lvlJc w:val="left"/>
      <w:pPr>
        <w:tabs>
          <w:tab w:val="num" w:pos="2197"/>
        </w:tabs>
        <w:ind w:left="2197" w:hanging="397"/>
      </w:p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(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decimal"/>
      <w:lvlText w:val="(%2)"/>
      <w:lvlJc w:val="left"/>
      <w:pPr>
        <w:tabs>
          <w:tab w:val="num" w:pos="1477"/>
        </w:tabs>
        <w:ind w:left="1477" w:hanging="397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00000029"/>
    <w:multiLevelType w:val="multilevel"/>
    <w:tmpl w:val="111CA8D4"/>
    <w:name w:val="WW8Num41"/>
    <w:lvl w:ilvl="0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4"/>
      <w:numFmt w:val="decimal"/>
      <w:lvlText w:val="(%2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0000002A"/>
    <w:multiLevelType w:val="multilevel"/>
    <w:tmpl w:val="0000002A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EC30D22"/>
    <w:multiLevelType w:val="hybridMultilevel"/>
    <w:tmpl w:val="EEA616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9EE7E52"/>
    <w:multiLevelType w:val="hybridMultilevel"/>
    <w:tmpl w:val="A4F48CB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3"/>
  </w:num>
  <w:num w:numId="2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YtywUYu2Arh/UFPaGgdV7EPrXLWZZ2S1/F7VemkdmTarjK1wgR5QJ666V0zUsLFXykL0bfC2f1ipABfyPKXxw==" w:salt="C4lxPqEXfIrKjMg8MskhQQ=="/>
  <w:defaultTabStop w:val="709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18D"/>
    <w:rsid w:val="00011ADD"/>
    <w:rsid w:val="00011D1A"/>
    <w:rsid w:val="000231A7"/>
    <w:rsid w:val="0002564D"/>
    <w:rsid w:val="00026963"/>
    <w:rsid w:val="00027F86"/>
    <w:rsid w:val="00037D06"/>
    <w:rsid w:val="000416DB"/>
    <w:rsid w:val="00044BC9"/>
    <w:rsid w:val="000461A5"/>
    <w:rsid w:val="00055D62"/>
    <w:rsid w:val="00056AA8"/>
    <w:rsid w:val="00060487"/>
    <w:rsid w:val="000650BB"/>
    <w:rsid w:val="0007180C"/>
    <w:rsid w:val="000772B5"/>
    <w:rsid w:val="00081499"/>
    <w:rsid w:val="000A4EB2"/>
    <w:rsid w:val="000A70CD"/>
    <w:rsid w:val="000A77AC"/>
    <w:rsid w:val="000B3B1F"/>
    <w:rsid w:val="000B6827"/>
    <w:rsid w:val="000D072C"/>
    <w:rsid w:val="000D1EAD"/>
    <w:rsid w:val="000E1173"/>
    <w:rsid w:val="000E17BF"/>
    <w:rsid w:val="00106038"/>
    <w:rsid w:val="00111AF8"/>
    <w:rsid w:val="00112AB6"/>
    <w:rsid w:val="00114EF6"/>
    <w:rsid w:val="00115F72"/>
    <w:rsid w:val="0011665C"/>
    <w:rsid w:val="00121656"/>
    <w:rsid w:val="001262F6"/>
    <w:rsid w:val="00127761"/>
    <w:rsid w:val="00133F4B"/>
    <w:rsid w:val="00134A96"/>
    <w:rsid w:val="0014445E"/>
    <w:rsid w:val="001561BB"/>
    <w:rsid w:val="001566FC"/>
    <w:rsid w:val="00162596"/>
    <w:rsid w:val="00165091"/>
    <w:rsid w:val="00166121"/>
    <w:rsid w:val="00167C11"/>
    <w:rsid w:val="00174144"/>
    <w:rsid w:val="00174169"/>
    <w:rsid w:val="00181BF7"/>
    <w:rsid w:val="0018699E"/>
    <w:rsid w:val="00191E12"/>
    <w:rsid w:val="00192706"/>
    <w:rsid w:val="00192C82"/>
    <w:rsid w:val="00196602"/>
    <w:rsid w:val="001A0622"/>
    <w:rsid w:val="001A292C"/>
    <w:rsid w:val="001B7646"/>
    <w:rsid w:val="001C14B3"/>
    <w:rsid w:val="001C4719"/>
    <w:rsid w:val="001C5049"/>
    <w:rsid w:val="001D0B34"/>
    <w:rsid w:val="001D1EB9"/>
    <w:rsid w:val="001D309D"/>
    <w:rsid w:val="001D7739"/>
    <w:rsid w:val="001E4520"/>
    <w:rsid w:val="001F0EC7"/>
    <w:rsid w:val="001F27CF"/>
    <w:rsid w:val="001F47E7"/>
    <w:rsid w:val="001F5BFB"/>
    <w:rsid w:val="00203AFE"/>
    <w:rsid w:val="00212FDD"/>
    <w:rsid w:val="002163BD"/>
    <w:rsid w:val="002169DE"/>
    <w:rsid w:val="0023088C"/>
    <w:rsid w:val="002321D2"/>
    <w:rsid w:val="00232E96"/>
    <w:rsid w:val="00234E94"/>
    <w:rsid w:val="00242586"/>
    <w:rsid w:val="00244A0E"/>
    <w:rsid w:val="002524F2"/>
    <w:rsid w:val="00255C47"/>
    <w:rsid w:val="0026434F"/>
    <w:rsid w:val="002648D5"/>
    <w:rsid w:val="0027013E"/>
    <w:rsid w:val="0027208D"/>
    <w:rsid w:val="0027382B"/>
    <w:rsid w:val="00274F4B"/>
    <w:rsid w:val="00277F2F"/>
    <w:rsid w:val="0028018B"/>
    <w:rsid w:val="00287570"/>
    <w:rsid w:val="00290987"/>
    <w:rsid w:val="00292F6F"/>
    <w:rsid w:val="002A28B7"/>
    <w:rsid w:val="002A399C"/>
    <w:rsid w:val="002B4159"/>
    <w:rsid w:val="002B5D21"/>
    <w:rsid w:val="002B6266"/>
    <w:rsid w:val="002C4295"/>
    <w:rsid w:val="002C685F"/>
    <w:rsid w:val="002C6B1C"/>
    <w:rsid w:val="002D2519"/>
    <w:rsid w:val="002D7715"/>
    <w:rsid w:val="002E0E67"/>
    <w:rsid w:val="002E1ADB"/>
    <w:rsid w:val="002F0C48"/>
    <w:rsid w:val="00300188"/>
    <w:rsid w:val="00301860"/>
    <w:rsid w:val="00301BD5"/>
    <w:rsid w:val="00303DD0"/>
    <w:rsid w:val="003111EB"/>
    <w:rsid w:val="003114E5"/>
    <w:rsid w:val="00311B4A"/>
    <w:rsid w:val="00311CCE"/>
    <w:rsid w:val="00317608"/>
    <w:rsid w:val="0034105F"/>
    <w:rsid w:val="0034455B"/>
    <w:rsid w:val="003641DA"/>
    <w:rsid w:val="00373B25"/>
    <w:rsid w:val="00377164"/>
    <w:rsid w:val="003823AA"/>
    <w:rsid w:val="00387CC8"/>
    <w:rsid w:val="00396560"/>
    <w:rsid w:val="00397D0C"/>
    <w:rsid w:val="003A04AA"/>
    <w:rsid w:val="003A3898"/>
    <w:rsid w:val="003A6494"/>
    <w:rsid w:val="003A7633"/>
    <w:rsid w:val="003C02B3"/>
    <w:rsid w:val="003C0644"/>
    <w:rsid w:val="003C391C"/>
    <w:rsid w:val="003C42F1"/>
    <w:rsid w:val="003D3372"/>
    <w:rsid w:val="003E1FFF"/>
    <w:rsid w:val="003E637D"/>
    <w:rsid w:val="003E6774"/>
    <w:rsid w:val="003F324E"/>
    <w:rsid w:val="003F3A1F"/>
    <w:rsid w:val="003F4F4F"/>
    <w:rsid w:val="003F5C61"/>
    <w:rsid w:val="00404D08"/>
    <w:rsid w:val="00412966"/>
    <w:rsid w:val="004144A8"/>
    <w:rsid w:val="00416AD1"/>
    <w:rsid w:val="00427264"/>
    <w:rsid w:val="004306CE"/>
    <w:rsid w:val="00434168"/>
    <w:rsid w:val="00442215"/>
    <w:rsid w:val="0044325B"/>
    <w:rsid w:val="004523DB"/>
    <w:rsid w:val="00454B59"/>
    <w:rsid w:val="00456A38"/>
    <w:rsid w:val="0046241C"/>
    <w:rsid w:val="00463FEB"/>
    <w:rsid w:val="00470DA5"/>
    <w:rsid w:val="00473465"/>
    <w:rsid w:val="00473631"/>
    <w:rsid w:val="00474093"/>
    <w:rsid w:val="00474335"/>
    <w:rsid w:val="00481ECC"/>
    <w:rsid w:val="004830AA"/>
    <w:rsid w:val="004869B7"/>
    <w:rsid w:val="00486E37"/>
    <w:rsid w:val="004911DB"/>
    <w:rsid w:val="004919E0"/>
    <w:rsid w:val="004A2B8E"/>
    <w:rsid w:val="004B4A37"/>
    <w:rsid w:val="004B7126"/>
    <w:rsid w:val="004B72C8"/>
    <w:rsid w:val="004C2778"/>
    <w:rsid w:val="004C6247"/>
    <w:rsid w:val="004D1B8E"/>
    <w:rsid w:val="004E2123"/>
    <w:rsid w:val="004E381D"/>
    <w:rsid w:val="004E6149"/>
    <w:rsid w:val="0052421F"/>
    <w:rsid w:val="00531F15"/>
    <w:rsid w:val="005338BF"/>
    <w:rsid w:val="005358A4"/>
    <w:rsid w:val="005438C4"/>
    <w:rsid w:val="005451AB"/>
    <w:rsid w:val="0054794F"/>
    <w:rsid w:val="00550CB1"/>
    <w:rsid w:val="00553289"/>
    <w:rsid w:val="005541AE"/>
    <w:rsid w:val="005568CC"/>
    <w:rsid w:val="0056000F"/>
    <w:rsid w:val="00575600"/>
    <w:rsid w:val="005837A2"/>
    <w:rsid w:val="00586493"/>
    <w:rsid w:val="00587DCC"/>
    <w:rsid w:val="005905A2"/>
    <w:rsid w:val="005973D3"/>
    <w:rsid w:val="005A274E"/>
    <w:rsid w:val="005A42C1"/>
    <w:rsid w:val="005B5BCB"/>
    <w:rsid w:val="005C016A"/>
    <w:rsid w:val="005C67B5"/>
    <w:rsid w:val="005E5571"/>
    <w:rsid w:val="005F1E8E"/>
    <w:rsid w:val="006003B2"/>
    <w:rsid w:val="00603822"/>
    <w:rsid w:val="00604301"/>
    <w:rsid w:val="0061487F"/>
    <w:rsid w:val="006222E6"/>
    <w:rsid w:val="0063228B"/>
    <w:rsid w:val="00634DFA"/>
    <w:rsid w:val="006468A0"/>
    <w:rsid w:val="0065318D"/>
    <w:rsid w:val="006560AD"/>
    <w:rsid w:val="00662FBD"/>
    <w:rsid w:val="00674753"/>
    <w:rsid w:val="006755EC"/>
    <w:rsid w:val="006862EE"/>
    <w:rsid w:val="0069444A"/>
    <w:rsid w:val="006B3A89"/>
    <w:rsid w:val="006B6AD1"/>
    <w:rsid w:val="006C1438"/>
    <w:rsid w:val="006C55D9"/>
    <w:rsid w:val="006D07D2"/>
    <w:rsid w:val="006E1FE3"/>
    <w:rsid w:val="006E5376"/>
    <w:rsid w:val="006F00E8"/>
    <w:rsid w:val="006F2A70"/>
    <w:rsid w:val="006F3FB5"/>
    <w:rsid w:val="00701E4D"/>
    <w:rsid w:val="00702264"/>
    <w:rsid w:val="00703A3A"/>
    <w:rsid w:val="00717930"/>
    <w:rsid w:val="00720B53"/>
    <w:rsid w:val="00723035"/>
    <w:rsid w:val="00732B37"/>
    <w:rsid w:val="0073734B"/>
    <w:rsid w:val="007400A4"/>
    <w:rsid w:val="007410F5"/>
    <w:rsid w:val="007438B7"/>
    <w:rsid w:val="00744E4D"/>
    <w:rsid w:val="0075757F"/>
    <w:rsid w:val="00761BC5"/>
    <w:rsid w:val="0076623D"/>
    <w:rsid w:val="00770C9A"/>
    <w:rsid w:val="007737A1"/>
    <w:rsid w:val="0077587C"/>
    <w:rsid w:val="007768B7"/>
    <w:rsid w:val="007845DA"/>
    <w:rsid w:val="0079192C"/>
    <w:rsid w:val="007A6BDD"/>
    <w:rsid w:val="007E0AEC"/>
    <w:rsid w:val="007E2282"/>
    <w:rsid w:val="007E3CEC"/>
    <w:rsid w:val="007E4C62"/>
    <w:rsid w:val="007E6847"/>
    <w:rsid w:val="007F4171"/>
    <w:rsid w:val="00800C21"/>
    <w:rsid w:val="008018D1"/>
    <w:rsid w:val="00802564"/>
    <w:rsid w:val="00803DE5"/>
    <w:rsid w:val="0080422C"/>
    <w:rsid w:val="00807E12"/>
    <w:rsid w:val="008110A1"/>
    <w:rsid w:val="00814DAC"/>
    <w:rsid w:val="00815341"/>
    <w:rsid w:val="008155CF"/>
    <w:rsid w:val="00815F68"/>
    <w:rsid w:val="008172E0"/>
    <w:rsid w:val="00820041"/>
    <w:rsid w:val="008229B1"/>
    <w:rsid w:val="00826FF5"/>
    <w:rsid w:val="00831641"/>
    <w:rsid w:val="00832F5C"/>
    <w:rsid w:val="00847AF8"/>
    <w:rsid w:val="0085233C"/>
    <w:rsid w:val="008543B4"/>
    <w:rsid w:val="008806B9"/>
    <w:rsid w:val="00891059"/>
    <w:rsid w:val="0089244D"/>
    <w:rsid w:val="008939B3"/>
    <w:rsid w:val="008B0ABB"/>
    <w:rsid w:val="008B100F"/>
    <w:rsid w:val="008B2E61"/>
    <w:rsid w:val="008B6C24"/>
    <w:rsid w:val="008B77F4"/>
    <w:rsid w:val="008C2F6E"/>
    <w:rsid w:val="008C3687"/>
    <w:rsid w:val="008C6140"/>
    <w:rsid w:val="008D0E99"/>
    <w:rsid w:val="008D2C30"/>
    <w:rsid w:val="008D3CC2"/>
    <w:rsid w:val="008D5915"/>
    <w:rsid w:val="008D5971"/>
    <w:rsid w:val="008E0EB3"/>
    <w:rsid w:val="008E3231"/>
    <w:rsid w:val="008E657B"/>
    <w:rsid w:val="008F4223"/>
    <w:rsid w:val="00901298"/>
    <w:rsid w:val="00904832"/>
    <w:rsid w:val="009113EF"/>
    <w:rsid w:val="00915344"/>
    <w:rsid w:val="00915AAE"/>
    <w:rsid w:val="0092139F"/>
    <w:rsid w:val="0092721E"/>
    <w:rsid w:val="009322CA"/>
    <w:rsid w:val="00942B3E"/>
    <w:rsid w:val="00943722"/>
    <w:rsid w:val="0094432F"/>
    <w:rsid w:val="00944848"/>
    <w:rsid w:val="00951D84"/>
    <w:rsid w:val="00952034"/>
    <w:rsid w:val="00955E05"/>
    <w:rsid w:val="009566E6"/>
    <w:rsid w:val="00962DD2"/>
    <w:rsid w:val="00963875"/>
    <w:rsid w:val="00963ACE"/>
    <w:rsid w:val="00964E7F"/>
    <w:rsid w:val="009668F5"/>
    <w:rsid w:val="00977AD4"/>
    <w:rsid w:val="00980ED4"/>
    <w:rsid w:val="009820D6"/>
    <w:rsid w:val="00986BDC"/>
    <w:rsid w:val="0099609B"/>
    <w:rsid w:val="009A3FEF"/>
    <w:rsid w:val="009A5945"/>
    <w:rsid w:val="009A5A3D"/>
    <w:rsid w:val="009A68DB"/>
    <w:rsid w:val="009C072A"/>
    <w:rsid w:val="009C44CC"/>
    <w:rsid w:val="009E1890"/>
    <w:rsid w:val="009E49D4"/>
    <w:rsid w:val="009E65D9"/>
    <w:rsid w:val="00A07B28"/>
    <w:rsid w:val="00A20661"/>
    <w:rsid w:val="00A307DF"/>
    <w:rsid w:val="00A3202B"/>
    <w:rsid w:val="00A41118"/>
    <w:rsid w:val="00A4158A"/>
    <w:rsid w:val="00A43341"/>
    <w:rsid w:val="00A500AF"/>
    <w:rsid w:val="00A52C64"/>
    <w:rsid w:val="00A52FB5"/>
    <w:rsid w:val="00A55617"/>
    <w:rsid w:val="00A55843"/>
    <w:rsid w:val="00A567F7"/>
    <w:rsid w:val="00A57002"/>
    <w:rsid w:val="00A57BCC"/>
    <w:rsid w:val="00A607A2"/>
    <w:rsid w:val="00A60B9A"/>
    <w:rsid w:val="00A71818"/>
    <w:rsid w:val="00A729B5"/>
    <w:rsid w:val="00A7655D"/>
    <w:rsid w:val="00A8338C"/>
    <w:rsid w:val="00A8548E"/>
    <w:rsid w:val="00A9416B"/>
    <w:rsid w:val="00A9443D"/>
    <w:rsid w:val="00AA52C2"/>
    <w:rsid w:val="00AA52F9"/>
    <w:rsid w:val="00AB3914"/>
    <w:rsid w:val="00AB7D0A"/>
    <w:rsid w:val="00AC2C7C"/>
    <w:rsid w:val="00AC4F72"/>
    <w:rsid w:val="00AC6E1C"/>
    <w:rsid w:val="00AE1291"/>
    <w:rsid w:val="00AE5AFD"/>
    <w:rsid w:val="00AE718C"/>
    <w:rsid w:val="00B061C9"/>
    <w:rsid w:val="00B121E0"/>
    <w:rsid w:val="00B157DC"/>
    <w:rsid w:val="00B227CD"/>
    <w:rsid w:val="00B302D4"/>
    <w:rsid w:val="00B352EB"/>
    <w:rsid w:val="00B5103C"/>
    <w:rsid w:val="00B5112B"/>
    <w:rsid w:val="00B51E4A"/>
    <w:rsid w:val="00B52FCC"/>
    <w:rsid w:val="00B53600"/>
    <w:rsid w:val="00B57D94"/>
    <w:rsid w:val="00B646DE"/>
    <w:rsid w:val="00B8240D"/>
    <w:rsid w:val="00B8414D"/>
    <w:rsid w:val="00B968CC"/>
    <w:rsid w:val="00BA0702"/>
    <w:rsid w:val="00BA297D"/>
    <w:rsid w:val="00BA455D"/>
    <w:rsid w:val="00BA50FC"/>
    <w:rsid w:val="00BA6C6A"/>
    <w:rsid w:val="00BB630A"/>
    <w:rsid w:val="00BC0D37"/>
    <w:rsid w:val="00BC74CB"/>
    <w:rsid w:val="00BD00D2"/>
    <w:rsid w:val="00BD1B6B"/>
    <w:rsid w:val="00BD31C4"/>
    <w:rsid w:val="00BD6B0B"/>
    <w:rsid w:val="00BE53F8"/>
    <w:rsid w:val="00BE59A4"/>
    <w:rsid w:val="00BE6CA8"/>
    <w:rsid w:val="00BF5C57"/>
    <w:rsid w:val="00BF79B5"/>
    <w:rsid w:val="00BF7AE4"/>
    <w:rsid w:val="00C03D19"/>
    <w:rsid w:val="00C0679F"/>
    <w:rsid w:val="00C232AC"/>
    <w:rsid w:val="00C37120"/>
    <w:rsid w:val="00C37228"/>
    <w:rsid w:val="00C42EE7"/>
    <w:rsid w:val="00C56EE2"/>
    <w:rsid w:val="00C572E0"/>
    <w:rsid w:val="00C57EF9"/>
    <w:rsid w:val="00C623DD"/>
    <w:rsid w:val="00C65578"/>
    <w:rsid w:val="00C66B70"/>
    <w:rsid w:val="00C700D4"/>
    <w:rsid w:val="00C75B15"/>
    <w:rsid w:val="00C76456"/>
    <w:rsid w:val="00C81642"/>
    <w:rsid w:val="00C83381"/>
    <w:rsid w:val="00C92C55"/>
    <w:rsid w:val="00CA6C7C"/>
    <w:rsid w:val="00CB6458"/>
    <w:rsid w:val="00CC44FE"/>
    <w:rsid w:val="00CC5F33"/>
    <w:rsid w:val="00CD22DB"/>
    <w:rsid w:val="00CD46A4"/>
    <w:rsid w:val="00CE0DD2"/>
    <w:rsid w:val="00CE1FA9"/>
    <w:rsid w:val="00CE4762"/>
    <w:rsid w:val="00CF02D1"/>
    <w:rsid w:val="00CF08CC"/>
    <w:rsid w:val="00CF68AB"/>
    <w:rsid w:val="00D04D5F"/>
    <w:rsid w:val="00D10F4F"/>
    <w:rsid w:val="00D11CA3"/>
    <w:rsid w:val="00D12454"/>
    <w:rsid w:val="00D24DF2"/>
    <w:rsid w:val="00D252E1"/>
    <w:rsid w:val="00D26929"/>
    <w:rsid w:val="00D30488"/>
    <w:rsid w:val="00D33F2F"/>
    <w:rsid w:val="00D37135"/>
    <w:rsid w:val="00D40D8C"/>
    <w:rsid w:val="00D41F43"/>
    <w:rsid w:val="00D50A9F"/>
    <w:rsid w:val="00D50C2F"/>
    <w:rsid w:val="00D53085"/>
    <w:rsid w:val="00D56DC7"/>
    <w:rsid w:val="00D62DB0"/>
    <w:rsid w:val="00D66C3E"/>
    <w:rsid w:val="00D66D90"/>
    <w:rsid w:val="00D70CA3"/>
    <w:rsid w:val="00D743F6"/>
    <w:rsid w:val="00D7611D"/>
    <w:rsid w:val="00D926B7"/>
    <w:rsid w:val="00D930F4"/>
    <w:rsid w:val="00D932C6"/>
    <w:rsid w:val="00DA3FE7"/>
    <w:rsid w:val="00DB3C14"/>
    <w:rsid w:val="00DB4846"/>
    <w:rsid w:val="00DD1334"/>
    <w:rsid w:val="00DD5742"/>
    <w:rsid w:val="00DD777E"/>
    <w:rsid w:val="00DD7FAD"/>
    <w:rsid w:val="00DE482A"/>
    <w:rsid w:val="00DF6AE6"/>
    <w:rsid w:val="00E0200B"/>
    <w:rsid w:val="00E03B68"/>
    <w:rsid w:val="00E06C21"/>
    <w:rsid w:val="00E1733C"/>
    <w:rsid w:val="00E239DC"/>
    <w:rsid w:val="00E2796B"/>
    <w:rsid w:val="00E30A88"/>
    <w:rsid w:val="00E3333E"/>
    <w:rsid w:val="00E46FE2"/>
    <w:rsid w:val="00E51FE2"/>
    <w:rsid w:val="00E576EB"/>
    <w:rsid w:val="00E63058"/>
    <w:rsid w:val="00E66E8F"/>
    <w:rsid w:val="00E7525C"/>
    <w:rsid w:val="00E755AA"/>
    <w:rsid w:val="00E75917"/>
    <w:rsid w:val="00E877E7"/>
    <w:rsid w:val="00E9402C"/>
    <w:rsid w:val="00EB1114"/>
    <w:rsid w:val="00EC0238"/>
    <w:rsid w:val="00EC4083"/>
    <w:rsid w:val="00EC55E4"/>
    <w:rsid w:val="00EE166D"/>
    <w:rsid w:val="00EE288E"/>
    <w:rsid w:val="00EE3FA1"/>
    <w:rsid w:val="00EE4785"/>
    <w:rsid w:val="00EE5115"/>
    <w:rsid w:val="00EE6ABB"/>
    <w:rsid w:val="00EF29C7"/>
    <w:rsid w:val="00EF2AA6"/>
    <w:rsid w:val="00EF4A84"/>
    <w:rsid w:val="00EF50B3"/>
    <w:rsid w:val="00F02518"/>
    <w:rsid w:val="00F02AD1"/>
    <w:rsid w:val="00F03EDA"/>
    <w:rsid w:val="00F0482C"/>
    <w:rsid w:val="00F112A5"/>
    <w:rsid w:val="00F24D67"/>
    <w:rsid w:val="00F300B0"/>
    <w:rsid w:val="00F41B5A"/>
    <w:rsid w:val="00F41D6E"/>
    <w:rsid w:val="00F514DF"/>
    <w:rsid w:val="00F527A7"/>
    <w:rsid w:val="00F70135"/>
    <w:rsid w:val="00F72563"/>
    <w:rsid w:val="00F72D4A"/>
    <w:rsid w:val="00F75AD5"/>
    <w:rsid w:val="00F80BA0"/>
    <w:rsid w:val="00F833D2"/>
    <w:rsid w:val="00F83F3E"/>
    <w:rsid w:val="00F85208"/>
    <w:rsid w:val="00F86D66"/>
    <w:rsid w:val="00F87482"/>
    <w:rsid w:val="00F87C91"/>
    <w:rsid w:val="00F90616"/>
    <w:rsid w:val="00F966DC"/>
    <w:rsid w:val="00F9724D"/>
    <w:rsid w:val="00FA53DB"/>
    <w:rsid w:val="00FB158D"/>
    <w:rsid w:val="00FB2DF7"/>
    <w:rsid w:val="00FB4843"/>
    <w:rsid w:val="00FC1C2B"/>
    <w:rsid w:val="00FD25EE"/>
    <w:rsid w:val="00FE5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09BB2"/>
  <w15:docId w15:val="{F43BF591-B415-42BF-B613-B6C348FE9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49D4"/>
    <w:rPr>
      <w:lang w:eastAsia="ar-SA"/>
    </w:rPr>
  </w:style>
  <w:style w:type="paragraph" w:styleId="berschrift1">
    <w:name w:val="heading 1"/>
    <w:basedOn w:val="Standard"/>
    <w:next w:val="Standard"/>
    <w:qFormat/>
    <w:rsid w:val="009E49D4"/>
    <w:pPr>
      <w:keepNext/>
      <w:tabs>
        <w:tab w:val="num" w:pos="0"/>
      </w:tabs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9E49D4"/>
    <w:pPr>
      <w:keepNext/>
      <w:tabs>
        <w:tab w:val="num" w:pos="0"/>
      </w:tabs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9E49D4"/>
    <w:pPr>
      <w:keepNext/>
      <w:tabs>
        <w:tab w:val="num" w:pos="0"/>
      </w:tabs>
      <w:jc w:val="center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rsid w:val="009E49D4"/>
    <w:pPr>
      <w:keepNext/>
      <w:tabs>
        <w:tab w:val="num" w:pos="0"/>
      </w:tabs>
      <w:outlineLvl w:val="3"/>
    </w:pPr>
    <w:rPr>
      <w:b/>
      <w:sz w:val="24"/>
      <w:lang w:val="en-US"/>
    </w:rPr>
  </w:style>
  <w:style w:type="paragraph" w:styleId="berschrift5">
    <w:name w:val="heading 5"/>
    <w:basedOn w:val="Standard"/>
    <w:next w:val="Standard"/>
    <w:qFormat/>
    <w:rsid w:val="009E49D4"/>
    <w:pPr>
      <w:keepNext/>
      <w:tabs>
        <w:tab w:val="num" w:pos="0"/>
      </w:tabs>
      <w:outlineLvl w:val="4"/>
    </w:pPr>
    <w:rPr>
      <w:rFonts w:ascii="Arial" w:hAnsi="Arial"/>
      <w:b/>
      <w:sz w:val="24"/>
    </w:rPr>
  </w:style>
  <w:style w:type="paragraph" w:styleId="berschrift6">
    <w:name w:val="heading 6"/>
    <w:basedOn w:val="Standard"/>
    <w:next w:val="Standard"/>
    <w:qFormat/>
    <w:rsid w:val="009E49D4"/>
    <w:pPr>
      <w:keepNext/>
      <w:tabs>
        <w:tab w:val="num" w:pos="0"/>
      </w:tabs>
      <w:ind w:right="284"/>
      <w:outlineLvl w:val="5"/>
    </w:pPr>
    <w:rPr>
      <w:rFonts w:ascii="Arial" w:hAnsi="Arial"/>
      <w:b/>
      <w:sz w:val="28"/>
    </w:rPr>
  </w:style>
  <w:style w:type="paragraph" w:styleId="berschrift7">
    <w:name w:val="heading 7"/>
    <w:basedOn w:val="Standard"/>
    <w:next w:val="Standard"/>
    <w:qFormat/>
    <w:rsid w:val="009E49D4"/>
    <w:pPr>
      <w:keepNext/>
      <w:tabs>
        <w:tab w:val="num" w:pos="0"/>
      </w:tabs>
      <w:outlineLvl w:val="6"/>
    </w:pPr>
    <w:rPr>
      <w:rFonts w:ascii="Arial" w:hAnsi="Arial"/>
      <w:b/>
      <w:sz w:val="22"/>
    </w:rPr>
  </w:style>
  <w:style w:type="paragraph" w:styleId="berschrift8">
    <w:name w:val="heading 8"/>
    <w:basedOn w:val="Standard"/>
    <w:next w:val="Standard"/>
    <w:qFormat/>
    <w:rsid w:val="009E49D4"/>
    <w:pPr>
      <w:keepNext/>
      <w:tabs>
        <w:tab w:val="num" w:pos="0"/>
      </w:tabs>
      <w:outlineLvl w:val="7"/>
    </w:pPr>
    <w:rPr>
      <w:rFonts w:ascii="Arial" w:hAnsi="Arial" w:cs="Arial"/>
      <w:b/>
      <w:sz w:val="28"/>
      <w:szCs w:val="36"/>
    </w:rPr>
  </w:style>
  <w:style w:type="paragraph" w:styleId="berschrift9">
    <w:name w:val="heading 9"/>
    <w:basedOn w:val="Standard"/>
    <w:next w:val="Standard"/>
    <w:qFormat/>
    <w:rsid w:val="009E49D4"/>
    <w:pPr>
      <w:keepNext/>
      <w:tabs>
        <w:tab w:val="num" w:pos="0"/>
      </w:tabs>
      <w:outlineLvl w:val="8"/>
    </w:pPr>
    <w:rPr>
      <w:rFonts w:ascii="Arial" w:hAnsi="Arial" w:cs="Arial"/>
      <w:b/>
      <w:sz w:val="28"/>
      <w:szCs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1z0">
    <w:name w:val="WW8Num1z0"/>
    <w:rsid w:val="009E49D4"/>
    <w:rPr>
      <w:rFonts w:ascii="Arial" w:hAnsi="Arial" w:cs="Arial"/>
      <w:b w:val="0"/>
      <w:sz w:val="20"/>
      <w:szCs w:val="20"/>
    </w:rPr>
  </w:style>
  <w:style w:type="character" w:customStyle="1" w:styleId="WW8Num3z0">
    <w:name w:val="WW8Num3z0"/>
    <w:rsid w:val="009E49D4"/>
    <w:rPr>
      <w:rFonts w:ascii="Courier New" w:hAnsi="Courier New" w:cs="Courier New"/>
    </w:rPr>
  </w:style>
  <w:style w:type="character" w:customStyle="1" w:styleId="WW8Num5z0">
    <w:name w:val="WW8Num5z0"/>
    <w:rsid w:val="009E49D4"/>
    <w:rPr>
      <w:rFonts w:ascii="Symbol" w:hAnsi="Symbol"/>
    </w:rPr>
  </w:style>
  <w:style w:type="character" w:customStyle="1" w:styleId="WW8Num6z0">
    <w:name w:val="WW8Num6z0"/>
    <w:rsid w:val="009E49D4"/>
    <w:rPr>
      <w:rFonts w:ascii="Courier New" w:hAnsi="Courier New" w:cs="Courier New"/>
    </w:rPr>
  </w:style>
  <w:style w:type="character" w:customStyle="1" w:styleId="WW8Num7z0">
    <w:name w:val="WW8Num7z0"/>
    <w:rsid w:val="009E49D4"/>
    <w:rPr>
      <w:strike w:val="0"/>
      <w:dstrike w:val="0"/>
      <w:color w:val="auto"/>
      <w:u w:val="none"/>
    </w:rPr>
  </w:style>
  <w:style w:type="character" w:customStyle="1" w:styleId="WW8Num10z0">
    <w:name w:val="WW8Num10z0"/>
    <w:rsid w:val="009E49D4"/>
    <w:rPr>
      <w:rFonts w:ascii="Symbol" w:hAnsi="Symbol"/>
    </w:rPr>
  </w:style>
  <w:style w:type="character" w:customStyle="1" w:styleId="WW8Num11z0">
    <w:name w:val="WW8Num11z0"/>
    <w:rsid w:val="009E49D4"/>
    <w:rPr>
      <w:i w:val="0"/>
      <w:color w:val="auto"/>
    </w:rPr>
  </w:style>
  <w:style w:type="character" w:customStyle="1" w:styleId="WW8Num13z0">
    <w:name w:val="WW8Num13z0"/>
    <w:rsid w:val="009E49D4"/>
    <w:rPr>
      <w:rFonts w:ascii="Arial" w:hAnsi="Arial" w:cs="Arial"/>
    </w:rPr>
  </w:style>
  <w:style w:type="character" w:customStyle="1" w:styleId="WW8Num15z0">
    <w:name w:val="WW8Num15z0"/>
    <w:rsid w:val="009E49D4"/>
    <w:rPr>
      <w:rFonts w:ascii="Courier New" w:hAnsi="Courier New" w:cs="Courier New"/>
    </w:rPr>
  </w:style>
  <w:style w:type="character" w:customStyle="1" w:styleId="WW8Num16z0">
    <w:name w:val="WW8Num16z0"/>
    <w:rsid w:val="009E49D4"/>
    <w:rPr>
      <w:rFonts w:ascii="Symbol" w:hAnsi="Symbol"/>
      <w:color w:val="auto"/>
    </w:rPr>
  </w:style>
  <w:style w:type="character" w:customStyle="1" w:styleId="WW8Num17z0">
    <w:name w:val="WW8Num17z0"/>
    <w:rsid w:val="009E49D4"/>
    <w:rPr>
      <w:rFonts w:ascii="Symbol" w:hAnsi="Symbol"/>
    </w:rPr>
  </w:style>
  <w:style w:type="character" w:customStyle="1" w:styleId="WW8Num18z0">
    <w:name w:val="WW8Num18z0"/>
    <w:rsid w:val="009E49D4"/>
    <w:rPr>
      <w:rFonts w:ascii="Courier New" w:hAnsi="Courier New" w:cs="Courier New"/>
    </w:rPr>
  </w:style>
  <w:style w:type="character" w:customStyle="1" w:styleId="WW8Num20z0">
    <w:name w:val="WW8Num20z0"/>
    <w:rsid w:val="009E49D4"/>
    <w:rPr>
      <w:i w:val="0"/>
      <w:color w:val="auto"/>
    </w:rPr>
  </w:style>
  <w:style w:type="character" w:customStyle="1" w:styleId="WW8Num21z0">
    <w:name w:val="WW8Num21z0"/>
    <w:rsid w:val="009E49D4"/>
    <w:rPr>
      <w:rFonts w:ascii="Symbol" w:hAnsi="Symbol"/>
    </w:rPr>
  </w:style>
  <w:style w:type="character" w:customStyle="1" w:styleId="WW8Num24z0">
    <w:name w:val="WW8Num24z0"/>
    <w:rsid w:val="009E49D4"/>
    <w:rPr>
      <w:rFonts w:ascii="Symbol" w:hAnsi="Symbol"/>
    </w:rPr>
  </w:style>
  <w:style w:type="character" w:customStyle="1" w:styleId="WW8Num25z0">
    <w:name w:val="WW8Num25z0"/>
    <w:rsid w:val="009E49D4"/>
    <w:rPr>
      <w:rFonts w:ascii="Symbol" w:hAnsi="Symbol"/>
      <w:b/>
      <w:sz w:val="20"/>
      <w:szCs w:val="20"/>
    </w:rPr>
  </w:style>
  <w:style w:type="character" w:customStyle="1" w:styleId="WW8Num26z0">
    <w:name w:val="WW8Num26z0"/>
    <w:rsid w:val="009E49D4"/>
    <w:rPr>
      <w:rFonts w:ascii="Courier New" w:hAnsi="Courier New" w:cs="Courier New"/>
    </w:rPr>
  </w:style>
  <w:style w:type="character" w:customStyle="1" w:styleId="WW8Num30z0">
    <w:name w:val="WW8Num30z0"/>
    <w:rsid w:val="009E49D4"/>
    <w:rPr>
      <w:strike w:val="0"/>
      <w:dstrike w:val="0"/>
      <w:color w:val="auto"/>
      <w:u w:val="none"/>
    </w:rPr>
  </w:style>
  <w:style w:type="character" w:customStyle="1" w:styleId="WW8Num33z0">
    <w:name w:val="WW8Num33z0"/>
    <w:rsid w:val="009E49D4"/>
    <w:rPr>
      <w:rFonts w:ascii="Symbol" w:hAnsi="Symbol"/>
    </w:rPr>
  </w:style>
  <w:style w:type="character" w:customStyle="1" w:styleId="WW8Num34z0">
    <w:name w:val="WW8Num34z0"/>
    <w:rsid w:val="009E49D4"/>
    <w:rPr>
      <w:rFonts w:ascii="Symbol" w:hAnsi="Symbol"/>
    </w:rPr>
  </w:style>
  <w:style w:type="character" w:customStyle="1" w:styleId="WW8Num40z0">
    <w:name w:val="WW8Num40z0"/>
    <w:rsid w:val="009E49D4"/>
    <w:rPr>
      <w:b w:val="0"/>
      <w:color w:val="auto"/>
    </w:rPr>
  </w:style>
  <w:style w:type="character" w:customStyle="1" w:styleId="WW8Num41z0">
    <w:name w:val="WW8Num41z0"/>
    <w:rsid w:val="009E49D4"/>
    <w:rPr>
      <w:rFonts w:ascii="Symbol" w:hAnsi="Symbol"/>
    </w:rPr>
  </w:style>
  <w:style w:type="character" w:customStyle="1" w:styleId="WW-Absatz-Standardschriftart">
    <w:name w:val="WW-Absatz-Standardschriftart"/>
    <w:rsid w:val="009E49D4"/>
  </w:style>
  <w:style w:type="character" w:customStyle="1" w:styleId="WW8Num2z0">
    <w:name w:val="WW8Num2z0"/>
    <w:rsid w:val="009E49D4"/>
    <w:rPr>
      <w:rFonts w:ascii="Arial" w:hAnsi="Arial" w:cs="Arial"/>
      <w:b w:val="0"/>
      <w:sz w:val="20"/>
      <w:szCs w:val="20"/>
    </w:rPr>
  </w:style>
  <w:style w:type="character" w:customStyle="1" w:styleId="WW-WW8Num3z0">
    <w:name w:val="WW-WW8Num3z0"/>
    <w:rsid w:val="009E49D4"/>
    <w:rPr>
      <w:rFonts w:ascii="Times New Roman" w:hAnsi="Times New Roman"/>
    </w:rPr>
  </w:style>
  <w:style w:type="character" w:customStyle="1" w:styleId="WW8Num3z1">
    <w:name w:val="WW8Num3z1"/>
    <w:rsid w:val="009E49D4"/>
    <w:rPr>
      <w:rFonts w:ascii="Courier New" w:hAnsi="Courier New" w:cs="Courier New"/>
    </w:rPr>
  </w:style>
  <w:style w:type="character" w:customStyle="1" w:styleId="WW8Num3z2">
    <w:name w:val="WW8Num3z2"/>
    <w:rsid w:val="009E49D4"/>
    <w:rPr>
      <w:rFonts w:ascii="Wingdings" w:hAnsi="Wingdings"/>
    </w:rPr>
  </w:style>
  <w:style w:type="character" w:customStyle="1" w:styleId="WW8Num3z3">
    <w:name w:val="WW8Num3z3"/>
    <w:rsid w:val="009E49D4"/>
    <w:rPr>
      <w:rFonts w:ascii="Symbol" w:hAnsi="Symbol"/>
    </w:rPr>
  </w:style>
  <w:style w:type="character" w:customStyle="1" w:styleId="WW8Num4z0">
    <w:name w:val="WW8Num4z0"/>
    <w:rsid w:val="009E49D4"/>
    <w:rPr>
      <w:rFonts w:ascii="Courier New" w:hAnsi="Courier New" w:cs="Courier New"/>
    </w:rPr>
  </w:style>
  <w:style w:type="character" w:customStyle="1" w:styleId="WW8Num4z2">
    <w:name w:val="WW8Num4z2"/>
    <w:rsid w:val="009E49D4"/>
    <w:rPr>
      <w:rFonts w:ascii="Wingdings" w:hAnsi="Wingdings"/>
    </w:rPr>
  </w:style>
  <w:style w:type="character" w:customStyle="1" w:styleId="WW8Num4z3">
    <w:name w:val="WW8Num4z3"/>
    <w:rsid w:val="009E49D4"/>
    <w:rPr>
      <w:rFonts w:ascii="Symbol" w:hAnsi="Symbol"/>
    </w:rPr>
  </w:style>
  <w:style w:type="character" w:customStyle="1" w:styleId="WW8Num5z1">
    <w:name w:val="WW8Num5z1"/>
    <w:rsid w:val="009E49D4"/>
    <w:rPr>
      <w:rFonts w:ascii="Courier New" w:hAnsi="Courier New" w:cs="Courier New"/>
    </w:rPr>
  </w:style>
  <w:style w:type="character" w:customStyle="1" w:styleId="WW8Num5z2">
    <w:name w:val="WW8Num5z2"/>
    <w:rsid w:val="009E49D4"/>
    <w:rPr>
      <w:rFonts w:ascii="Wingdings" w:hAnsi="Wingdings"/>
    </w:rPr>
  </w:style>
  <w:style w:type="character" w:customStyle="1" w:styleId="WW8Num5z3">
    <w:name w:val="WW8Num5z3"/>
    <w:rsid w:val="009E49D4"/>
    <w:rPr>
      <w:rFonts w:ascii="Symbol" w:hAnsi="Symbol"/>
    </w:rPr>
  </w:style>
  <w:style w:type="character" w:customStyle="1" w:styleId="WW-WW8Num6z0">
    <w:name w:val="WW-WW8Num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6z1">
    <w:name w:val="WW8Num6z1"/>
    <w:rsid w:val="009E49D4"/>
    <w:rPr>
      <w:u w:val="none"/>
    </w:rPr>
  </w:style>
  <w:style w:type="character" w:customStyle="1" w:styleId="WW-WW8Num7z0">
    <w:name w:val="WW-WW8Num7z0"/>
    <w:rsid w:val="009E49D4"/>
    <w:rPr>
      <w:rFonts w:ascii="Courier New" w:hAnsi="Courier New" w:cs="Courier New"/>
    </w:rPr>
  </w:style>
  <w:style w:type="character" w:customStyle="1" w:styleId="WW8Num7z2">
    <w:name w:val="WW8Num7z2"/>
    <w:rsid w:val="009E49D4"/>
    <w:rPr>
      <w:rFonts w:ascii="Wingdings" w:hAnsi="Wingdings"/>
    </w:rPr>
  </w:style>
  <w:style w:type="character" w:customStyle="1" w:styleId="WW8Num7z3">
    <w:name w:val="WW8Num7z3"/>
    <w:rsid w:val="009E49D4"/>
    <w:rPr>
      <w:rFonts w:ascii="Symbol" w:hAnsi="Symbol"/>
    </w:rPr>
  </w:style>
  <w:style w:type="character" w:customStyle="1" w:styleId="WW-WW8Num10z0">
    <w:name w:val="WW-WW8Num10z0"/>
    <w:rsid w:val="009E49D4"/>
    <w:rPr>
      <w:rFonts w:ascii="Times New Roman" w:hAnsi="Times New Roman"/>
      <w:b/>
    </w:rPr>
  </w:style>
  <w:style w:type="character" w:customStyle="1" w:styleId="WW8Num10z1">
    <w:name w:val="WW8Num10z1"/>
    <w:rsid w:val="009E49D4"/>
    <w:rPr>
      <w:rFonts w:ascii="Courier New" w:hAnsi="Courier New" w:cs="Courier New"/>
    </w:rPr>
  </w:style>
  <w:style w:type="character" w:customStyle="1" w:styleId="WW8Num10z2">
    <w:name w:val="WW8Num10z2"/>
    <w:rsid w:val="009E49D4"/>
    <w:rPr>
      <w:rFonts w:ascii="Wingdings" w:hAnsi="Wingdings"/>
    </w:rPr>
  </w:style>
  <w:style w:type="character" w:customStyle="1" w:styleId="WW8Num10z3">
    <w:name w:val="WW8Num10z3"/>
    <w:rsid w:val="009E49D4"/>
    <w:rPr>
      <w:rFonts w:ascii="Symbol" w:hAnsi="Symbol"/>
    </w:rPr>
  </w:style>
  <w:style w:type="character" w:customStyle="1" w:styleId="WW-WW8Num11z0">
    <w:name w:val="WW-WW8Num11z0"/>
    <w:rsid w:val="009E49D4"/>
    <w:rPr>
      <w:rFonts w:ascii="Symbol" w:hAnsi="Symbol"/>
      <w:color w:val="auto"/>
      <w:sz w:val="28"/>
    </w:rPr>
  </w:style>
  <w:style w:type="character" w:customStyle="1" w:styleId="WW-WW8Num13z0">
    <w:name w:val="WW-WW8Num13z0"/>
    <w:rsid w:val="009E49D4"/>
    <w:rPr>
      <w:rFonts w:ascii="Times New Roman" w:hAnsi="Times New Roman"/>
    </w:rPr>
  </w:style>
  <w:style w:type="character" w:customStyle="1" w:styleId="WW8Num13z1">
    <w:name w:val="WW8Num13z1"/>
    <w:rsid w:val="009E49D4"/>
    <w:rPr>
      <w:rFonts w:ascii="Courier New" w:hAnsi="Courier New" w:cs="Courier New"/>
    </w:rPr>
  </w:style>
  <w:style w:type="character" w:customStyle="1" w:styleId="WW8Num13z2">
    <w:name w:val="WW8Num13z2"/>
    <w:rsid w:val="009E49D4"/>
    <w:rPr>
      <w:rFonts w:ascii="Wingdings" w:hAnsi="Wingdings"/>
    </w:rPr>
  </w:style>
  <w:style w:type="character" w:customStyle="1" w:styleId="WW8Num13z3">
    <w:name w:val="WW8Num13z3"/>
    <w:rsid w:val="009E49D4"/>
    <w:rPr>
      <w:rFonts w:ascii="Symbol" w:hAnsi="Symbol"/>
    </w:rPr>
  </w:style>
  <w:style w:type="character" w:customStyle="1" w:styleId="WW8Num14z0">
    <w:name w:val="WW8Num14z0"/>
    <w:rsid w:val="009E49D4"/>
    <w:rPr>
      <w:rFonts w:ascii="Courier New" w:hAnsi="Courier New" w:cs="Courier New"/>
    </w:rPr>
  </w:style>
  <w:style w:type="character" w:customStyle="1" w:styleId="WW8Num14z2">
    <w:name w:val="WW8Num14z2"/>
    <w:rsid w:val="009E49D4"/>
    <w:rPr>
      <w:rFonts w:ascii="Wingdings" w:hAnsi="Wingdings"/>
    </w:rPr>
  </w:style>
  <w:style w:type="character" w:customStyle="1" w:styleId="WW8Num14z3">
    <w:name w:val="WW8Num14z3"/>
    <w:rsid w:val="009E49D4"/>
    <w:rPr>
      <w:rFonts w:ascii="Symbol" w:hAnsi="Symbol"/>
    </w:rPr>
  </w:style>
  <w:style w:type="character" w:customStyle="1" w:styleId="WW-WW8Num16z0">
    <w:name w:val="WW-WW8Num16z0"/>
    <w:rsid w:val="009E49D4"/>
    <w:rPr>
      <w:rFonts w:ascii="Symbol" w:hAnsi="Symbol"/>
      <w:color w:val="auto"/>
      <w:sz w:val="28"/>
    </w:rPr>
  </w:style>
  <w:style w:type="character" w:customStyle="1" w:styleId="WW-WW8Num17z0">
    <w:name w:val="WW-WW8Num17z0"/>
    <w:rsid w:val="009E49D4"/>
    <w:rPr>
      <w:rFonts w:ascii="Times New Roman" w:hAnsi="Times New Roman"/>
      <w:b/>
    </w:rPr>
  </w:style>
  <w:style w:type="character" w:customStyle="1" w:styleId="WW8Num17z1">
    <w:name w:val="WW8Num17z1"/>
    <w:rsid w:val="009E49D4"/>
    <w:rPr>
      <w:rFonts w:ascii="Courier New" w:hAnsi="Courier New" w:cs="Courier New"/>
    </w:rPr>
  </w:style>
  <w:style w:type="character" w:customStyle="1" w:styleId="WW8Num17z2">
    <w:name w:val="WW8Num17z2"/>
    <w:rsid w:val="009E49D4"/>
    <w:rPr>
      <w:rFonts w:ascii="Wingdings" w:hAnsi="Wingdings"/>
    </w:rPr>
  </w:style>
  <w:style w:type="character" w:customStyle="1" w:styleId="WW8Num17z3">
    <w:name w:val="WW8Num17z3"/>
    <w:rsid w:val="009E49D4"/>
    <w:rPr>
      <w:rFonts w:ascii="Symbol" w:hAnsi="Symbol"/>
    </w:rPr>
  </w:style>
  <w:style w:type="character" w:customStyle="1" w:styleId="WW-WW8Num18z0">
    <w:name w:val="WW-WW8Num18z0"/>
    <w:rsid w:val="009E49D4"/>
    <w:rPr>
      <w:rFonts w:ascii="Courier New" w:hAnsi="Courier New" w:cs="Courier New"/>
    </w:rPr>
  </w:style>
  <w:style w:type="character" w:customStyle="1" w:styleId="WW8Num18z2">
    <w:name w:val="WW8Num18z2"/>
    <w:rsid w:val="009E49D4"/>
    <w:rPr>
      <w:rFonts w:ascii="Wingdings" w:hAnsi="Wingdings"/>
    </w:rPr>
  </w:style>
  <w:style w:type="character" w:customStyle="1" w:styleId="WW8Num18z3">
    <w:name w:val="WW8Num18z3"/>
    <w:rsid w:val="009E49D4"/>
    <w:rPr>
      <w:rFonts w:ascii="Symbol" w:hAnsi="Symbol"/>
    </w:rPr>
  </w:style>
  <w:style w:type="character" w:customStyle="1" w:styleId="WW8Num19z0">
    <w:name w:val="WW8Num19z0"/>
    <w:rsid w:val="009E49D4"/>
    <w:rPr>
      <w:rFonts w:ascii="Courier New" w:hAnsi="Courier New" w:cs="Courier New"/>
    </w:rPr>
  </w:style>
  <w:style w:type="character" w:customStyle="1" w:styleId="WW8Num19z2">
    <w:name w:val="WW8Num19z2"/>
    <w:rsid w:val="009E49D4"/>
    <w:rPr>
      <w:rFonts w:ascii="Wingdings" w:hAnsi="Wingdings"/>
    </w:rPr>
  </w:style>
  <w:style w:type="character" w:customStyle="1" w:styleId="WW8Num19z3">
    <w:name w:val="WW8Num19z3"/>
    <w:rsid w:val="009E49D4"/>
    <w:rPr>
      <w:rFonts w:ascii="Symbol" w:hAnsi="Symbol"/>
    </w:rPr>
  </w:style>
  <w:style w:type="character" w:customStyle="1" w:styleId="WW-WW8Num20z0">
    <w:name w:val="WW-WW8Num20z0"/>
    <w:rsid w:val="009E49D4"/>
    <w:rPr>
      <w:rFonts w:ascii="Symbol" w:hAnsi="Symbol"/>
    </w:rPr>
  </w:style>
  <w:style w:type="character" w:customStyle="1" w:styleId="WW8Num20z1">
    <w:name w:val="WW8Num20z1"/>
    <w:rsid w:val="009E49D4"/>
    <w:rPr>
      <w:rFonts w:ascii="Courier New" w:hAnsi="Courier New" w:cs="Courier New"/>
    </w:rPr>
  </w:style>
  <w:style w:type="character" w:customStyle="1" w:styleId="WW8Num20z2">
    <w:name w:val="WW8Num20z2"/>
    <w:rsid w:val="009E49D4"/>
    <w:rPr>
      <w:rFonts w:ascii="Wingdings" w:hAnsi="Wingdings"/>
    </w:rPr>
  </w:style>
  <w:style w:type="character" w:customStyle="1" w:styleId="WW-WW8Num21z0">
    <w:name w:val="WW-WW8Num21z0"/>
    <w:rsid w:val="009E49D4"/>
    <w:rPr>
      <w:rFonts w:ascii="Times New Roman" w:hAnsi="Times New Roman"/>
    </w:rPr>
  </w:style>
  <w:style w:type="character" w:customStyle="1" w:styleId="WW8Num22z0">
    <w:name w:val="WW8Num22z0"/>
    <w:rsid w:val="009E49D4"/>
    <w:rPr>
      <w:rFonts w:ascii="Symbol" w:hAnsi="Symbol"/>
    </w:rPr>
  </w:style>
  <w:style w:type="character" w:customStyle="1" w:styleId="WW8Num22z1">
    <w:name w:val="WW8Num22z1"/>
    <w:rsid w:val="009E49D4"/>
    <w:rPr>
      <w:rFonts w:ascii="Courier New" w:hAnsi="Courier New" w:cs="Courier New"/>
    </w:rPr>
  </w:style>
  <w:style w:type="character" w:customStyle="1" w:styleId="WW8Num22z2">
    <w:name w:val="WW8Num22z2"/>
    <w:rsid w:val="009E49D4"/>
    <w:rPr>
      <w:rFonts w:ascii="Wingdings" w:hAnsi="Wingdings"/>
    </w:rPr>
  </w:style>
  <w:style w:type="character" w:customStyle="1" w:styleId="WW8Num23z0">
    <w:name w:val="WW8Num23z0"/>
    <w:rsid w:val="009E49D4"/>
    <w:rPr>
      <w:rFonts w:ascii="Symbol" w:hAnsi="Symbol"/>
    </w:rPr>
  </w:style>
  <w:style w:type="character" w:customStyle="1" w:styleId="WW8Num23z1">
    <w:name w:val="WW8Num23z1"/>
    <w:rsid w:val="009E49D4"/>
    <w:rPr>
      <w:rFonts w:ascii="Courier New" w:hAnsi="Courier New" w:cs="Courier New"/>
    </w:rPr>
  </w:style>
  <w:style w:type="character" w:customStyle="1" w:styleId="WW8Num23z2">
    <w:name w:val="WW8Num23z2"/>
    <w:rsid w:val="009E49D4"/>
    <w:rPr>
      <w:rFonts w:ascii="Wingdings" w:hAnsi="Wingdings"/>
    </w:rPr>
  </w:style>
  <w:style w:type="character" w:customStyle="1" w:styleId="WW-WW8Num24z0">
    <w:name w:val="WW-WW8Num24z0"/>
    <w:rsid w:val="009E49D4"/>
    <w:rPr>
      <w:rFonts w:ascii="Times New Roman" w:hAnsi="Times New Roman"/>
    </w:rPr>
  </w:style>
  <w:style w:type="character" w:customStyle="1" w:styleId="WW8Num29z0">
    <w:name w:val="WW8Num29z0"/>
    <w:rsid w:val="009E49D4"/>
    <w:rPr>
      <w:rFonts w:ascii="Symbol" w:hAnsi="Symbol"/>
    </w:rPr>
  </w:style>
  <w:style w:type="character" w:customStyle="1" w:styleId="WW8Num29z1">
    <w:name w:val="WW8Num29z1"/>
    <w:rsid w:val="009E49D4"/>
    <w:rPr>
      <w:rFonts w:ascii="Courier New" w:hAnsi="Courier New"/>
    </w:rPr>
  </w:style>
  <w:style w:type="character" w:customStyle="1" w:styleId="WW8Num29z2">
    <w:name w:val="WW8Num29z2"/>
    <w:rsid w:val="009E49D4"/>
    <w:rPr>
      <w:rFonts w:ascii="Wingdings" w:hAnsi="Wingdings"/>
    </w:rPr>
  </w:style>
  <w:style w:type="character" w:customStyle="1" w:styleId="WW-WW8Num30z0">
    <w:name w:val="WW-WW8Num3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-WW8Num33z0">
    <w:name w:val="WW-WW8Num33z0"/>
    <w:rsid w:val="009E49D4"/>
    <w:rPr>
      <w:rFonts w:ascii="Times New Roman" w:eastAsia="Times New Roman" w:hAnsi="Times New Roman" w:cs="Times New Roman"/>
    </w:rPr>
  </w:style>
  <w:style w:type="character" w:customStyle="1" w:styleId="WW8Num33z1">
    <w:name w:val="WW8Num33z1"/>
    <w:rsid w:val="009E49D4"/>
    <w:rPr>
      <w:rFonts w:ascii="Courier New" w:hAnsi="Courier New"/>
    </w:rPr>
  </w:style>
  <w:style w:type="character" w:customStyle="1" w:styleId="WW8Num33z2">
    <w:name w:val="WW8Num33z2"/>
    <w:rsid w:val="009E49D4"/>
    <w:rPr>
      <w:rFonts w:ascii="Wingdings" w:hAnsi="Wingdings"/>
    </w:rPr>
  </w:style>
  <w:style w:type="character" w:customStyle="1" w:styleId="WW8Num33z3">
    <w:name w:val="WW8Num33z3"/>
    <w:rsid w:val="009E49D4"/>
    <w:rPr>
      <w:rFonts w:ascii="Symbol" w:hAnsi="Symbol"/>
    </w:rPr>
  </w:style>
  <w:style w:type="character" w:customStyle="1" w:styleId="WW8Num35z0">
    <w:name w:val="WW8Num35z0"/>
    <w:rsid w:val="009E49D4"/>
    <w:rPr>
      <w:rFonts w:ascii="Symbol" w:hAnsi="Symbol"/>
    </w:rPr>
  </w:style>
  <w:style w:type="character" w:customStyle="1" w:styleId="WW8Num35z1">
    <w:name w:val="WW8Num35z1"/>
    <w:rsid w:val="009E49D4"/>
    <w:rPr>
      <w:rFonts w:ascii="Courier New" w:hAnsi="Courier New" w:cs="Courier New"/>
    </w:rPr>
  </w:style>
  <w:style w:type="character" w:customStyle="1" w:styleId="WW8Num35z2">
    <w:name w:val="WW8Num35z2"/>
    <w:rsid w:val="009E49D4"/>
    <w:rPr>
      <w:rFonts w:ascii="Wingdings" w:hAnsi="Wingdings"/>
    </w:rPr>
  </w:style>
  <w:style w:type="character" w:customStyle="1" w:styleId="WW8Num36z0">
    <w:name w:val="WW8Num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7z0">
    <w:name w:val="WW8Num37z0"/>
    <w:rsid w:val="009E49D4"/>
    <w:rPr>
      <w:rFonts w:ascii="Symbol" w:hAnsi="Symbol"/>
    </w:rPr>
  </w:style>
  <w:style w:type="character" w:customStyle="1" w:styleId="WW8Num37z1">
    <w:name w:val="WW8Num37z1"/>
    <w:rsid w:val="009E49D4"/>
    <w:rPr>
      <w:rFonts w:ascii="Courier New" w:hAnsi="Courier New" w:cs="Courier New"/>
    </w:rPr>
  </w:style>
  <w:style w:type="character" w:customStyle="1" w:styleId="WW8Num37z2">
    <w:name w:val="WW8Num37z2"/>
    <w:rsid w:val="009E49D4"/>
    <w:rPr>
      <w:rFonts w:ascii="Wingdings" w:hAnsi="Wingdings"/>
    </w:rPr>
  </w:style>
  <w:style w:type="character" w:customStyle="1" w:styleId="WW8Num39z0">
    <w:name w:val="WW8Num39z0"/>
    <w:rsid w:val="009E49D4"/>
    <w:rPr>
      <w:rFonts w:ascii="Courier New" w:hAnsi="Courier New" w:cs="Courier New"/>
    </w:rPr>
  </w:style>
  <w:style w:type="character" w:customStyle="1" w:styleId="WW8Num39z2">
    <w:name w:val="WW8Num39z2"/>
    <w:rsid w:val="009E49D4"/>
    <w:rPr>
      <w:rFonts w:ascii="Wingdings" w:hAnsi="Wingdings"/>
    </w:rPr>
  </w:style>
  <w:style w:type="character" w:customStyle="1" w:styleId="WW8Num39z3">
    <w:name w:val="WW8Num39z3"/>
    <w:rsid w:val="009E49D4"/>
    <w:rPr>
      <w:rFonts w:ascii="Symbol" w:hAnsi="Symbol"/>
    </w:rPr>
  </w:style>
  <w:style w:type="character" w:customStyle="1" w:styleId="WW-WW8Num40z0">
    <w:name w:val="WW-WW8Num40z0"/>
    <w:rsid w:val="009E49D4"/>
    <w:rPr>
      <w:rFonts w:ascii="Symbol" w:hAnsi="Symbol"/>
      <w:color w:val="auto"/>
      <w:sz w:val="28"/>
    </w:rPr>
  </w:style>
  <w:style w:type="character" w:customStyle="1" w:styleId="WW-WW8Num41z0">
    <w:name w:val="WW-WW8Num41z0"/>
    <w:rsid w:val="009E49D4"/>
    <w:rPr>
      <w:rFonts w:ascii="Times New Roman" w:hAnsi="Times New Roman"/>
    </w:rPr>
  </w:style>
  <w:style w:type="character" w:customStyle="1" w:styleId="WW8Num41z1">
    <w:name w:val="WW8Num41z1"/>
    <w:rsid w:val="009E49D4"/>
    <w:rPr>
      <w:rFonts w:ascii="Courier New" w:hAnsi="Courier New" w:cs="Courier New"/>
    </w:rPr>
  </w:style>
  <w:style w:type="character" w:customStyle="1" w:styleId="WW8Num41z2">
    <w:name w:val="WW8Num41z2"/>
    <w:rsid w:val="009E49D4"/>
    <w:rPr>
      <w:rFonts w:ascii="Wingdings" w:hAnsi="Wingdings"/>
    </w:rPr>
  </w:style>
  <w:style w:type="character" w:customStyle="1" w:styleId="WW8Num41z3">
    <w:name w:val="WW8Num41z3"/>
    <w:rsid w:val="009E49D4"/>
    <w:rPr>
      <w:rFonts w:ascii="Symbol" w:hAnsi="Symbol"/>
    </w:rPr>
  </w:style>
  <w:style w:type="character" w:customStyle="1" w:styleId="WW8Num42z0">
    <w:name w:val="WW8Num42z0"/>
    <w:rsid w:val="009E49D4"/>
    <w:rPr>
      <w:rFonts w:ascii="Symbol" w:hAnsi="Symbol"/>
    </w:rPr>
  </w:style>
  <w:style w:type="character" w:customStyle="1" w:styleId="WW8Num42z1">
    <w:name w:val="WW8Num42z1"/>
    <w:rsid w:val="009E49D4"/>
    <w:rPr>
      <w:rFonts w:ascii="Courier New" w:hAnsi="Courier New" w:cs="Courier New"/>
    </w:rPr>
  </w:style>
  <w:style w:type="character" w:customStyle="1" w:styleId="WW8Num42z2">
    <w:name w:val="WW8Num42z2"/>
    <w:rsid w:val="009E49D4"/>
    <w:rPr>
      <w:rFonts w:ascii="Wingdings" w:hAnsi="Wingdings"/>
    </w:rPr>
  </w:style>
  <w:style w:type="character" w:customStyle="1" w:styleId="WW8Num43z0">
    <w:name w:val="WW8Num4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3z1">
    <w:name w:val="WW8Num43z1"/>
    <w:rsid w:val="009E49D4"/>
    <w:rPr>
      <w:u w:val="none"/>
    </w:rPr>
  </w:style>
  <w:style w:type="character" w:customStyle="1" w:styleId="WW8Num44z0">
    <w:name w:val="WW8Num4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45z0">
    <w:name w:val="WW8Num45z0"/>
    <w:rsid w:val="009E49D4"/>
    <w:rPr>
      <w:rFonts w:ascii="Symbol" w:hAnsi="Symbol"/>
    </w:rPr>
  </w:style>
  <w:style w:type="character" w:customStyle="1" w:styleId="WW8Num45z1">
    <w:name w:val="WW8Num45z1"/>
    <w:rsid w:val="009E49D4"/>
    <w:rPr>
      <w:rFonts w:ascii="Courier New" w:hAnsi="Courier New" w:cs="Courier New"/>
    </w:rPr>
  </w:style>
  <w:style w:type="character" w:customStyle="1" w:styleId="WW8Num45z2">
    <w:name w:val="WW8Num45z2"/>
    <w:rsid w:val="009E49D4"/>
    <w:rPr>
      <w:rFonts w:ascii="Wingdings" w:hAnsi="Wingdings"/>
    </w:rPr>
  </w:style>
  <w:style w:type="character" w:customStyle="1" w:styleId="WW8Num47z0">
    <w:name w:val="WW8Num47z0"/>
    <w:rsid w:val="009E49D4"/>
    <w:rPr>
      <w:i w:val="0"/>
      <w:color w:val="auto"/>
    </w:rPr>
  </w:style>
  <w:style w:type="character" w:customStyle="1" w:styleId="WW8Num50z0">
    <w:name w:val="WW8Num50z0"/>
    <w:rsid w:val="009E49D4"/>
    <w:rPr>
      <w:strike w:val="0"/>
      <w:dstrike w:val="0"/>
      <w:color w:val="auto"/>
      <w:u w:val="none"/>
    </w:rPr>
  </w:style>
  <w:style w:type="character" w:customStyle="1" w:styleId="WW8Num51z0">
    <w:name w:val="WW8Num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52z0">
    <w:name w:val="WW8Num52z0"/>
    <w:rsid w:val="009E49D4"/>
    <w:rPr>
      <w:rFonts w:ascii="Times New Roman" w:hAnsi="Times New Roman"/>
      <w:b/>
    </w:rPr>
  </w:style>
  <w:style w:type="character" w:customStyle="1" w:styleId="WW8Num52z1">
    <w:name w:val="WW8Num52z1"/>
    <w:rsid w:val="009E49D4"/>
    <w:rPr>
      <w:rFonts w:ascii="Courier New" w:hAnsi="Courier New" w:cs="Courier New"/>
    </w:rPr>
  </w:style>
  <w:style w:type="character" w:customStyle="1" w:styleId="WW8Num52z2">
    <w:name w:val="WW8Num52z2"/>
    <w:rsid w:val="009E49D4"/>
    <w:rPr>
      <w:rFonts w:ascii="Wingdings" w:hAnsi="Wingdings"/>
    </w:rPr>
  </w:style>
  <w:style w:type="character" w:customStyle="1" w:styleId="WW8Num52z3">
    <w:name w:val="WW8Num52z3"/>
    <w:rsid w:val="009E49D4"/>
    <w:rPr>
      <w:rFonts w:ascii="Symbol" w:hAnsi="Symbol"/>
      <w:b/>
    </w:rPr>
  </w:style>
  <w:style w:type="character" w:customStyle="1" w:styleId="WW8Num52z6">
    <w:name w:val="WW8Num52z6"/>
    <w:rsid w:val="009E49D4"/>
    <w:rPr>
      <w:rFonts w:ascii="Symbol" w:hAnsi="Symbol"/>
    </w:rPr>
  </w:style>
  <w:style w:type="character" w:customStyle="1" w:styleId="WW8Num54z0">
    <w:name w:val="WW8Num54z0"/>
    <w:rsid w:val="009E49D4"/>
    <w:rPr>
      <w:i w:val="0"/>
      <w:color w:val="auto"/>
    </w:rPr>
  </w:style>
  <w:style w:type="character" w:customStyle="1" w:styleId="WW8Num55z0">
    <w:name w:val="WW8Num55z0"/>
    <w:rsid w:val="009E49D4"/>
    <w:rPr>
      <w:rFonts w:ascii="Times New Roman" w:hAnsi="Times New Roman"/>
      <w:b/>
    </w:rPr>
  </w:style>
  <w:style w:type="character" w:customStyle="1" w:styleId="WW8Num55z1">
    <w:name w:val="WW8Num55z1"/>
    <w:rsid w:val="009E49D4"/>
    <w:rPr>
      <w:rFonts w:ascii="Courier New" w:hAnsi="Courier New" w:cs="Courier New"/>
    </w:rPr>
  </w:style>
  <w:style w:type="character" w:customStyle="1" w:styleId="WW8Num55z2">
    <w:name w:val="WW8Num55z2"/>
    <w:rsid w:val="009E49D4"/>
    <w:rPr>
      <w:rFonts w:ascii="Wingdings" w:hAnsi="Wingdings"/>
    </w:rPr>
  </w:style>
  <w:style w:type="character" w:customStyle="1" w:styleId="WW8Num55z3">
    <w:name w:val="WW8Num55z3"/>
    <w:rsid w:val="009E49D4"/>
    <w:rPr>
      <w:rFonts w:ascii="Symbol" w:hAnsi="Symbol"/>
    </w:rPr>
  </w:style>
  <w:style w:type="character" w:customStyle="1" w:styleId="WW8Num56z1">
    <w:name w:val="WW8Num56z1"/>
    <w:rsid w:val="009E49D4"/>
    <w:rPr>
      <w:rFonts w:ascii="Symbol" w:hAnsi="Symbol"/>
    </w:rPr>
  </w:style>
  <w:style w:type="character" w:customStyle="1" w:styleId="WW8Num57z0">
    <w:name w:val="WW8Num57z0"/>
    <w:rsid w:val="009E49D4"/>
    <w:rPr>
      <w:i w:val="0"/>
      <w:color w:val="auto"/>
    </w:rPr>
  </w:style>
  <w:style w:type="character" w:customStyle="1" w:styleId="WW8Num58z0">
    <w:name w:val="WW8Num58z0"/>
    <w:rsid w:val="009E49D4"/>
    <w:rPr>
      <w:rFonts w:ascii="Symbol" w:hAnsi="Symbol"/>
    </w:rPr>
  </w:style>
  <w:style w:type="character" w:customStyle="1" w:styleId="WW8Num60z0">
    <w:name w:val="WW8Num60z0"/>
    <w:rsid w:val="009E49D4"/>
    <w:rPr>
      <w:i w:val="0"/>
      <w:color w:val="auto"/>
    </w:rPr>
  </w:style>
  <w:style w:type="character" w:customStyle="1" w:styleId="WW8Num63z0">
    <w:name w:val="WW8Num63z0"/>
    <w:rsid w:val="009E49D4"/>
    <w:rPr>
      <w:rFonts w:ascii="Symbol" w:hAnsi="Symbol"/>
    </w:rPr>
  </w:style>
  <w:style w:type="character" w:customStyle="1" w:styleId="WW8Num63z1">
    <w:name w:val="WW8Num63z1"/>
    <w:rsid w:val="009E49D4"/>
    <w:rPr>
      <w:rFonts w:ascii="Courier New" w:hAnsi="Courier New" w:cs="Courier New"/>
    </w:rPr>
  </w:style>
  <w:style w:type="character" w:customStyle="1" w:styleId="WW8Num63z2">
    <w:name w:val="WW8Num63z2"/>
    <w:rsid w:val="009E49D4"/>
    <w:rPr>
      <w:rFonts w:ascii="Wingdings" w:hAnsi="Wingdings"/>
    </w:rPr>
  </w:style>
  <w:style w:type="character" w:customStyle="1" w:styleId="WW8Num64z0">
    <w:name w:val="WW8Num64z0"/>
    <w:rsid w:val="009E49D4"/>
    <w:rPr>
      <w:rFonts w:ascii="Times New Roman" w:hAnsi="Times New Roman"/>
    </w:rPr>
  </w:style>
  <w:style w:type="character" w:customStyle="1" w:styleId="WW8Num66z0">
    <w:name w:val="WW8Num66z0"/>
    <w:rsid w:val="009E49D4"/>
    <w:rPr>
      <w:rFonts w:ascii="Symbol" w:hAnsi="Symbol"/>
    </w:rPr>
  </w:style>
  <w:style w:type="character" w:customStyle="1" w:styleId="WW8Num66z1">
    <w:name w:val="WW8Num66z1"/>
    <w:rsid w:val="009E49D4"/>
    <w:rPr>
      <w:rFonts w:ascii="Courier New" w:hAnsi="Courier New" w:cs="Courier New"/>
    </w:rPr>
  </w:style>
  <w:style w:type="character" w:customStyle="1" w:styleId="WW8Num66z2">
    <w:name w:val="WW8Num66z2"/>
    <w:rsid w:val="009E49D4"/>
    <w:rPr>
      <w:rFonts w:ascii="Wingdings" w:hAnsi="Wingdings"/>
    </w:rPr>
  </w:style>
  <w:style w:type="character" w:customStyle="1" w:styleId="WW8Num67z0">
    <w:name w:val="WW8Num67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68z0">
    <w:name w:val="WW8Num68z0"/>
    <w:rsid w:val="009E49D4"/>
    <w:rPr>
      <w:rFonts w:ascii="Symbol" w:hAnsi="Symbol"/>
    </w:rPr>
  </w:style>
  <w:style w:type="character" w:customStyle="1" w:styleId="WW8Num69z0">
    <w:name w:val="WW8Num69z0"/>
    <w:rsid w:val="009E49D4"/>
    <w:rPr>
      <w:rFonts w:ascii="Times New Roman" w:hAnsi="Times New Roman"/>
      <w:b/>
    </w:rPr>
  </w:style>
  <w:style w:type="character" w:customStyle="1" w:styleId="WW8Num69z1">
    <w:name w:val="WW8Num69z1"/>
    <w:rsid w:val="009E49D4"/>
    <w:rPr>
      <w:rFonts w:ascii="Courier New" w:hAnsi="Courier New" w:cs="Courier New"/>
    </w:rPr>
  </w:style>
  <w:style w:type="character" w:customStyle="1" w:styleId="WW8Num69z2">
    <w:name w:val="WW8Num69z2"/>
    <w:rsid w:val="009E49D4"/>
    <w:rPr>
      <w:rFonts w:ascii="Wingdings" w:hAnsi="Wingdings"/>
    </w:rPr>
  </w:style>
  <w:style w:type="character" w:customStyle="1" w:styleId="WW8Num69z3">
    <w:name w:val="WW8Num69z3"/>
    <w:rsid w:val="009E49D4"/>
    <w:rPr>
      <w:rFonts w:ascii="Symbol" w:hAnsi="Symbol"/>
    </w:rPr>
  </w:style>
  <w:style w:type="character" w:customStyle="1" w:styleId="WW8Num70z0">
    <w:name w:val="WW8Num70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72z0">
    <w:name w:val="WW8Num7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74z0">
    <w:name w:val="WW8Num74z0"/>
    <w:rsid w:val="009E49D4"/>
    <w:rPr>
      <w:rFonts w:ascii="Times New Roman" w:hAnsi="Times New Roman"/>
      <w:b/>
    </w:rPr>
  </w:style>
  <w:style w:type="character" w:customStyle="1" w:styleId="WW8Num74z1">
    <w:name w:val="WW8Num74z1"/>
    <w:rsid w:val="009E49D4"/>
    <w:rPr>
      <w:rFonts w:ascii="Courier New" w:hAnsi="Courier New" w:cs="Courier New"/>
    </w:rPr>
  </w:style>
  <w:style w:type="character" w:customStyle="1" w:styleId="WW8Num74z2">
    <w:name w:val="WW8Num74z2"/>
    <w:rsid w:val="009E49D4"/>
    <w:rPr>
      <w:rFonts w:ascii="Wingdings" w:hAnsi="Wingdings"/>
    </w:rPr>
  </w:style>
  <w:style w:type="character" w:customStyle="1" w:styleId="WW8Num74z3">
    <w:name w:val="WW8Num74z3"/>
    <w:rsid w:val="009E49D4"/>
    <w:rPr>
      <w:rFonts w:ascii="Symbol" w:hAnsi="Symbol"/>
    </w:rPr>
  </w:style>
  <w:style w:type="character" w:customStyle="1" w:styleId="WW8Num75z0">
    <w:name w:val="WW8Num75z0"/>
    <w:rsid w:val="009E49D4"/>
    <w:rPr>
      <w:rFonts w:ascii="Symbol" w:hAnsi="Symbol"/>
    </w:rPr>
  </w:style>
  <w:style w:type="character" w:customStyle="1" w:styleId="WW8Num76z0">
    <w:name w:val="WW8Num76z0"/>
    <w:rsid w:val="009E49D4"/>
    <w:rPr>
      <w:sz w:val="16"/>
    </w:rPr>
  </w:style>
  <w:style w:type="character" w:customStyle="1" w:styleId="WW8Num78z0">
    <w:name w:val="WW8Num7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80z0">
    <w:name w:val="WW8Num80z0"/>
    <w:rsid w:val="009E49D4"/>
    <w:rPr>
      <w:i w:val="0"/>
      <w:color w:val="auto"/>
    </w:rPr>
  </w:style>
  <w:style w:type="character" w:customStyle="1" w:styleId="WW8Num81z0">
    <w:name w:val="WW8Num81z0"/>
    <w:rsid w:val="009E49D4"/>
    <w:rPr>
      <w:rFonts w:ascii="Symbol" w:hAnsi="Symbol"/>
    </w:rPr>
  </w:style>
  <w:style w:type="character" w:customStyle="1" w:styleId="WW8Num83z0">
    <w:name w:val="WW8Num83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85z0">
    <w:name w:val="WW8Num85z0"/>
    <w:rsid w:val="009E49D4"/>
    <w:rPr>
      <w:rFonts w:ascii="Symbol" w:hAnsi="Symbol"/>
    </w:rPr>
  </w:style>
  <w:style w:type="character" w:customStyle="1" w:styleId="WW8Num85z1">
    <w:name w:val="WW8Num85z1"/>
    <w:rsid w:val="009E49D4"/>
    <w:rPr>
      <w:rFonts w:ascii="Courier New" w:hAnsi="Courier New" w:cs="Courier New"/>
    </w:rPr>
  </w:style>
  <w:style w:type="character" w:customStyle="1" w:styleId="WW8Num85z2">
    <w:name w:val="WW8Num85z2"/>
    <w:rsid w:val="009E49D4"/>
    <w:rPr>
      <w:rFonts w:ascii="Wingdings" w:hAnsi="Wingdings"/>
    </w:rPr>
  </w:style>
  <w:style w:type="character" w:customStyle="1" w:styleId="WW8Num86z0">
    <w:name w:val="WW8Num86z0"/>
    <w:rsid w:val="009E49D4"/>
    <w:rPr>
      <w:rFonts w:ascii="Symbol" w:hAnsi="Symbol"/>
    </w:rPr>
  </w:style>
  <w:style w:type="character" w:customStyle="1" w:styleId="WW8Num87z0">
    <w:name w:val="WW8Num87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90z0">
    <w:name w:val="WW8Num90z0"/>
    <w:rsid w:val="009E49D4"/>
    <w:rPr>
      <w:rFonts w:ascii="Arial" w:eastAsia="Times New Roman" w:hAnsi="Arial" w:cs="Arial"/>
    </w:rPr>
  </w:style>
  <w:style w:type="character" w:customStyle="1" w:styleId="WW8Num90z1">
    <w:name w:val="WW8Num90z1"/>
    <w:rsid w:val="009E49D4"/>
    <w:rPr>
      <w:rFonts w:ascii="Courier New" w:hAnsi="Courier New" w:cs="Courier New"/>
    </w:rPr>
  </w:style>
  <w:style w:type="character" w:customStyle="1" w:styleId="WW8Num90z2">
    <w:name w:val="WW8Num90z2"/>
    <w:rsid w:val="009E49D4"/>
    <w:rPr>
      <w:rFonts w:ascii="Wingdings" w:hAnsi="Wingdings"/>
    </w:rPr>
  </w:style>
  <w:style w:type="character" w:customStyle="1" w:styleId="WW8Num90z3">
    <w:name w:val="WW8Num90z3"/>
    <w:rsid w:val="009E49D4"/>
    <w:rPr>
      <w:rFonts w:ascii="Symbol" w:hAnsi="Symbol"/>
    </w:rPr>
  </w:style>
  <w:style w:type="character" w:customStyle="1" w:styleId="WW8Num93z0">
    <w:name w:val="WW8Num93z0"/>
    <w:rsid w:val="009E49D4"/>
    <w:rPr>
      <w:rFonts w:ascii="Times New Roman" w:hAnsi="Times New Roman"/>
    </w:rPr>
  </w:style>
  <w:style w:type="character" w:customStyle="1" w:styleId="WW8Num93z1">
    <w:name w:val="WW8Num93z1"/>
    <w:rsid w:val="009E49D4"/>
    <w:rPr>
      <w:rFonts w:ascii="Courier New" w:hAnsi="Courier New" w:cs="Courier New"/>
    </w:rPr>
  </w:style>
  <w:style w:type="character" w:customStyle="1" w:styleId="WW8Num93z2">
    <w:name w:val="WW8Num93z2"/>
    <w:rsid w:val="009E49D4"/>
    <w:rPr>
      <w:rFonts w:ascii="Wingdings" w:hAnsi="Wingdings"/>
    </w:rPr>
  </w:style>
  <w:style w:type="character" w:customStyle="1" w:styleId="WW8Num93z3">
    <w:name w:val="WW8Num93z3"/>
    <w:rsid w:val="009E49D4"/>
    <w:rPr>
      <w:rFonts w:ascii="Symbol" w:hAnsi="Symbol"/>
    </w:rPr>
  </w:style>
  <w:style w:type="character" w:customStyle="1" w:styleId="WW8Num95z0">
    <w:name w:val="WW8Num95z0"/>
    <w:rsid w:val="009E49D4"/>
    <w:rPr>
      <w:rFonts w:ascii="Courier New" w:hAnsi="Courier New" w:cs="Courier New"/>
    </w:rPr>
  </w:style>
  <w:style w:type="character" w:customStyle="1" w:styleId="WW8Num95z2">
    <w:name w:val="WW8Num95z2"/>
    <w:rsid w:val="009E49D4"/>
    <w:rPr>
      <w:rFonts w:ascii="Wingdings" w:hAnsi="Wingdings"/>
    </w:rPr>
  </w:style>
  <w:style w:type="character" w:customStyle="1" w:styleId="WW8Num95z3">
    <w:name w:val="WW8Num95z3"/>
    <w:rsid w:val="009E49D4"/>
    <w:rPr>
      <w:rFonts w:ascii="Symbol" w:hAnsi="Symbol"/>
    </w:rPr>
  </w:style>
  <w:style w:type="character" w:customStyle="1" w:styleId="WW8Num96z0">
    <w:name w:val="WW8Num9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97z0">
    <w:name w:val="WW8Num97z0"/>
    <w:rsid w:val="009E49D4"/>
    <w:rPr>
      <w:rFonts w:ascii="Symbol" w:hAnsi="Symbol"/>
    </w:rPr>
  </w:style>
  <w:style w:type="character" w:customStyle="1" w:styleId="WW8Num97z1">
    <w:name w:val="WW8Num97z1"/>
    <w:rsid w:val="009E49D4"/>
    <w:rPr>
      <w:rFonts w:ascii="Courier New" w:hAnsi="Courier New" w:cs="Courier New"/>
    </w:rPr>
  </w:style>
  <w:style w:type="character" w:customStyle="1" w:styleId="WW8Num97z2">
    <w:name w:val="WW8Num97z2"/>
    <w:rsid w:val="009E49D4"/>
    <w:rPr>
      <w:rFonts w:ascii="Wingdings" w:hAnsi="Wingdings"/>
    </w:rPr>
  </w:style>
  <w:style w:type="character" w:customStyle="1" w:styleId="WW8Num98z0">
    <w:name w:val="WW8Num98z0"/>
    <w:rsid w:val="009E49D4"/>
    <w:rPr>
      <w:rFonts w:ascii="Times New Roman" w:hAnsi="Times New Roman"/>
    </w:rPr>
  </w:style>
  <w:style w:type="character" w:customStyle="1" w:styleId="WW8Num98z1">
    <w:name w:val="WW8Num98z1"/>
    <w:rsid w:val="009E49D4"/>
    <w:rPr>
      <w:rFonts w:ascii="Courier New" w:hAnsi="Courier New" w:cs="Courier New"/>
    </w:rPr>
  </w:style>
  <w:style w:type="character" w:customStyle="1" w:styleId="WW8Num98z2">
    <w:name w:val="WW8Num98z2"/>
    <w:rsid w:val="009E49D4"/>
    <w:rPr>
      <w:rFonts w:ascii="Wingdings" w:hAnsi="Wingdings"/>
    </w:rPr>
  </w:style>
  <w:style w:type="character" w:customStyle="1" w:styleId="WW8Num98z3">
    <w:name w:val="WW8Num98z3"/>
    <w:rsid w:val="009E49D4"/>
    <w:rPr>
      <w:rFonts w:ascii="Symbol" w:hAnsi="Symbol"/>
    </w:rPr>
  </w:style>
  <w:style w:type="character" w:customStyle="1" w:styleId="WW8Num100z0">
    <w:name w:val="WW8Num100z0"/>
    <w:rsid w:val="009E49D4"/>
    <w:rPr>
      <w:rFonts w:ascii="Times New Roman" w:hAnsi="Times New Roman"/>
    </w:rPr>
  </w:style>
  <w:style w:type="character" w:customStyle="1" w:styleId="WW8Num100z1">
    <w:name w:val="WW8Num100z1"/>
    <w:rsid w:val="009E49D4"/>
    <w:rPr>
      <w:rFonts w:ascii="Courier New" w:hAnsi="Courier New" w:cs="Courier New"/>
    </w:rPr>
  </w:style>
  <w:style w:type="character" w:customStyle="1" w:styleId="WW8Num100z2">
    <w:name w:val="WW8Num100z2"/>
    <w:rsid w:val="009E49D4"/>
    <w:rPr>
      <w:rFonts w:ascii="Wingdings" w:hAnsi="Wingdings"/>
    </w:rPr>
  </w:style>
  <w:style w:type="character" w:customStyle="1" w:styleId="WW8Num100z3">
    <w:name w:val="WW8Num100z3"/>
    <w:rsid w:val="009E49D4"/>
    <w:rPr>
      <w:rFonts w:ascii="Symbol" w:hAnsi="Symbol"/>
    </w:rPr>
  </w:style>
  <w:style w:type="character" w:customStyle="1" w:styleId="WW8Num101z0">
    <w:name w:val="WW8Num101z0"/>
    <w:rsid w:val="009E49D4"/>
    <w:rPr>
      <w:rFonts w:ascii="Symbol" w:hAnsi="Symbol"/>
    </w:rPr>
  </w:style>
  <w:style w:type="character" w:customStyle="1" w:styleId="WW8Num101z1">
    <w:name w:val="WW8Num101z1"/>
    <w:rsid w:val="009E49D4"/>
    <w:rPr>
      <w:rFonts w:ascii="Courier New" w:hAnsi="Courier New" w:cs="Courier New"/>
    </w:rPr>
  </w:style>
  <w:style w:type="character" w:customStyle="1" w:styleId="WW8Num101z2">
    <w:name w:val="WW8Num101z2"/>
    <w:rsid w:val="009E49D4"/>
    <w:rPr>
      <w:rFonts w:ascii="Wingdings" w:hAnsi="Wingdings"/>
    </w:rPr>
  </w:style>
  <w:style w:type="character" w:customStyle="1" w:styleId="WW8Num102z0">
    <w:name w:val="WW8Num102z0"/>
    <w:rsid w:val="009E49D4"/>
    <w:rPr>
      <w:rFonts w:ascii="Symbol" w:hAnsi="Symbol"/>
    </w:rPr>
  </w:style>
  <w:style w:type="character" w:customStyle="1" w:styleId="WW8Num103z0">
    <w:name w:val="WW8Num103z0"/>
    <w:rsid w:val="009E49D4"/>
    <w:rPr>
      <w:rFonts w:ascii="Times New Roman" w:hAnsi="Times New Roman"/>
    </w:rPr>
  </w:style>
  <w:style w:type="character" w:customStyle="1" w:styleId="WW8Num104z0">
    <w:name w:val="WW8Num104z0"/>
    <w:rsid w:val="009E49D4"/>
    <w:rPr>
      <w:sz w:val="16"/>
    </w:rPr>
  </w:style>
  <w:style w:type="character" w:customStyle="1" w:styleId="WW8Num105z0">
    <w:name w:val="WW8Num105z0"/>
    <w:rsid w:val="009E49D4"/>
    <w:rPr>
      <w:rFonts w:ascii="Times New Roman" w:hAnsi="Times New Roman"/>
    </w:rPr>
  </w:style>
  <w:style w:type="character" w:customStyle="1" w:styleId="WW8Num105z1">
    <w:name w:val="WW8Num105z1"/>
    <w:rsid w:val="009E49D4"/>
    <w:rPr>
      <w:rFonts w:ascii="Courier New" w:hAnsi="Courier New" w:cs="Courier New"/>
    </w:rPr>
  </w:style>
  <w:style w:type="character" w:customStyle="1" w:styleId="WW8Num105z2">
    <w:name w:val="WW8Num105z2"/>
    <w:rsid w:val="009E49D4"/>
    <w:rPr>
      <w:rFonts w:ascii="Wingdings" w:hAnsi="Wingdings"/>
    </w:rPr>
  </w:style>
  <w:style w:type="character" w:customStyle="1" w:styleId="WW8Num105z3">
    <w:name w:val="WW8Num105z3"/>
    <w:rsid w:val="009E49D4"/>
    <w:rPr>
      <w:rFonts w:ascii="Symbol" w:hAnsi="Symbol"/>
    </w:rPr>
  </w:style>
  <w:style w:type="character" w:customStyle="1" w:styleId="WW8Num106z0">
    <w:name w:val="WW8Num10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07z0">
    <w:name w:val="WW8Num107z0"/>
    <w:rsid w:val="009E49D4"/>
    <w:rPr>
      <w:rFonts w:ascii="Symbol" w:hAnsi="Symbol"/>
      <w:color w:val="auto"/>
    </w:rPr>
  </w:style>
  <w:style w:type="character" w:customStyle="1" w:styleId="WW8Num107z1">
    <w:name w:val="WW8Num107z1"/>
    <w:rsid w:val="009E49D4"/>
    <w:rPr>
      <w:rFonts w:ascii="Courier New" w:hAnsi="Courier New" w:cs="Courier New"/>
    </w:rPr>
  </w:style>
  <w:style w:type="character" w:customStyle="1" w:styleId="WW8Num107z2">
    <w:name w:val="WW8Num107z2"/>
    <w:rsid w:val="009E49D4"/>
    <w:rPr>
      <w:rFonts w:ascii="Wingdings" w:hAnsi="Wingdings"/>
    </w:rPr>
  </w:style>
  <w:style w:type="character" w:customStyle="1" w:styleId="WW8Num107z6">
    <w:name w:val="WW8Num107z6"/>
    <w:rsid w:val="009E49D4"/>
    <w:rPr>
      <w:rFonts w:ascii="Symbol" w:hAnsi="Symbol"/>
    </w:rPr>
  </w:style>
  <w:style w:type="character" w:customStyle="1" w:styleId="WW8Num109z0">
    <w:name w:val="WW8Num109z0"/>
    <w:rsid w:val="009E49D4"/>
    <w:rPr>
      <w:rFonts w:ascii="Symbol" w:hAnsi="Symbol"/>
    </w:rPr>
  </w:style>
  <w:style w:type="character" w:customStyle="1" w:styleId="WW8Num109z1">
    <w:name w:val="WW8Num109z1"/>
    <w:rsid w:val="009E49D4"/>
    <w:rPr>
      <w:rFonts w:ascii="Courier New" w:hAnsi="Courier New" w:cs="Courier New"/>
    </w:rPr>
  </w:style>
  <w:style w:type="character" w:customStyle="1" w:styleId="WW8Num109z2">
    <w:name w:val="WW8Num109z2"/>
    <w:rsid w:val="009E49D4"/>
    <w:rPr>
      <w:rFonts w:ascii="Wingdings" w:hAnsi="Wingdings"/>
    </w:rPr>
  </w:style>
  <w:style w:type="character" w:customStyle="1" w:styleId="WW8Num110z0">
    <w:name w:val="WW8Num110z0"/>
    <w:rsid w:val="009E49D4"/>
    <w:rPr>
      <w:i w:val="0"/>
      <w:color w:val="auto"/>
    </w:rPr>
  </w:style>
  <w:style w:type="character" w:customStyle="1" w:styleId="WW8Num111z0">
    <w:name w:val="WW8Num111z0"/>
    <w:rsid w:val="009E49D4"/>
    <w:rPr>
      <w:rFonts w:ascii="Garamond" w:eastAsia="Times New Roman" w:hAnsi="Garamond" w:cs="Times New Roman"/>
    </w:rPr>
  </w:style>
  <w:style w:type="character" w:customStyle="1" w:styleId="WW8Num111z1">
    <w:name w:val="WW8Num111z1"/>
    <w:rsid w:val="009E49D4"/>
    <w:rPr>
      <w:rFonts w:ascii="Courier New" w:hAnsi="Courier New" w:cs="Courier New"/>
    </w:rPr>
  </w:style>
  <w:style w:type="character" w:customStyle="1" w:styleId="WW8Num111z2">
    <w:name w:val="WW8Num111z2"/>
    <w:rsid w:val="009E49D4"/>
    <w:rPr>
      <w:rFonts w:ascii="Wingdings" w:hAnsi="Wingdings"/>
    </w:rPr>
  </w:style>
  <w:style w:type="character" w:customStyle="1" w:styleId="WW8Num111z3">
    <w:name w:val="WW8Num111z3"/>
    <w:rsid w:val="009E49D4"/>
    <w:rPr>
      <w:rFonts w:ascii="Symbol" w:hAnsi="Symbol"/>
    </w:rPr>
  </w:style>
  <w:style w:type="character" w:customStyle="1" w:styleId="WW8Num112z0">
    <w:name w:val="WW8Num112z0"/>
    <w:rsid w:val="009E49D4"/>
    <w:rPr>
      <w:rFonts w:ascii="Symbol" w:hAnsi="Symbol"/>
    </w:rPr>
  </w:style>
  <w:style w:type="character" w:customStyle="1" w:styleId="WW8Num113z0">
    <w:name w:val="WW8Num113z0"/>
    <w:rsid w:val="009E49D4"/>
    <w:rPr>
      <w:rFonts w:ascii="Symbol" w:hAnsi="Symbol"/>
    </w:rPr>
  </w:style>
  <w:style w:type="character" w:customStyle="1" w:styleId="WW8Num114z0">
    <w:name w:val="WW8Num114z0"/>
    <w:rsid w:val="009E49D4"/>
    <w:rPr>
      <w:rFonts w:ascii="Times New Roman" w:hAnsi="Times New Roman"/>
    </w:rPr>
  </w:style>
  <w:style w:type="character" w:customStyle="1" w:styleId="WW8Num115z0">
    <w:name w:val="WW8Num115z0"/>
    <w:rsid w:val="009E49D4"/>
    <w:rPr>
      <w:rFonts w:ascii="Times New Roman" w:hAnsi="Times New Roman"/>
      <w:b/>
    </w:rPr>
  </w:style>
  <w:style w:type="character" w:customStyle="1" w:styleId="WW8Num116z0">
    <w:name w:val="WW8Num116z0"/>
    <w:rsid w:val="009E49D4"/>
    <w:rPr>
      <w:rFonts w:ascii="Symbol" w:hAnsi="Symbol"/>
    </w:rPr>
  </w:style>
  <w:style w:type="character" w:customStyle="1" w:styleId="WW8Num116z1">
    <w:name w:val="WW8Num116z1"/>
    <w:rsid w:val="009E49D4"/>
    <w:rPr>
      <w:rFonts w:ascii="Courier New" w:hAnsi="Courier New" w:cs="Courier New"/>
    </w:rPr>
  </w:style>
  <w:style w:type="character" w:customStyle="1" w:styleId="WW8Num116z2">
    <w:name w:val="WW8Num116z2"/>
    <w:rsid w:val="009E49D4"/>
    <w:rPr>
      <w:rFonts w:ascii="Wingdings" w:hAnsi="Wingdings"/>
    </w:rPr>
  </w:style>
  <w:style w:type="character" w:customStyle="1" w:styleId="WW8Num118z0">
    <w:name w:val="WW8Num118z0"/>
    <w:rsid w:val="009E49D4"/>
    <w:rPr>
      <w:rFonts w:ascii="Times New Roman" w:hAnsi="Times New Roman"/>
      <w:b w:val="0"/>
      <w:i w:val="0"/>
      <w:sz w:val="20"/>
      <w:u w:val="none"/>
    </w:rPr>
  </w:style>
  <w:style w:type="character" w:customStyle="1" w:styleId="WW8Num119z0">
    <w:name w:val="WW8Num119z0"/>
    <w:rsid w:val="009E49D4"/>
    <w:rPr>
      <w:rFonts w:ascii="Wingdings" w:eastAsia="Times New Roman" w:hAnsi="Wingdings" w:cs="Arial"/>
    </w:rPr>
  </w:style>
  <w:style w:type="character" w:customStyle="1" w:styleId="WW8Num119z1">
    <w:name w:val="WW8Num119z1"/>
    <w:rsid w:val="009E49D4"/>
    <w:rPr>
      <w:rFonts w:ascii="Courier New" w:hAnsi="Courier New" w:cs="Courier New"/>
    </w:rPr>
  </w:style>
  <w:style w:type="character" w:customStyle="1" w:styleId="WW8Num119z2">
    <w:name w:val="WW8Num119z2"/>
    <w:rsid w:val="009E49D4"/>
    <w:rPr>
      <w:rFonts w:ascii="Wingdings" w:hAnsi="Wingdings"/>
    </w:rPr>
  </w:style>
  <w:style w:type="character" w:customStyle="1" w:styleId="WW8Num119z3">
    <w:name w:val="WW8Num119z3"/>
    <w:rsid w:val="009E49D4"/>
    <w:rPr>
      <w:rFonts w:ascii="Symbol" w:hAnsi="Symbol"/>
    </w:rPr>
  </w:style>
  <w:style w:type="character" w:customStyle="1" w:styleId="WW8Num120z0">
    <w:name w:val="WW8Num120z0"/>
    <w:rsid w:val="009E49D4"/>
    <w:rPr>
      <w:i w:val="0"/>
      <w:color w:val="auto"/>
    </w:rPr>
  </w:style>
  <w:style w:type="character" w:customStyle="1" w:styleId="WW8Num123z0">
    <w:name w:val="WW8Num123z0"/>
    <w:rsid w:val="009E49D4"/>
    <w:rPr>
      <w:rFonts w:ascii="Symbol" w:hAnsi="Symbol"/>
    </w:rPr>
  </w:style>
  <w:style w:type="character" w:customStyle="1" w:styleId="WW8Num123z1">
    <w:name w:val="WW8Num123z1"/>
    <w:rsid w:val="009E49D4"/>
    <w:rPr>
      <w:rFonts w:ascii="Courier New" w:hAnsi="Courier New" w:cs="Courier New"/>
    </w:rPr>
  </w:style>
  <w:style w:type="character" w:customStyle="1" w:styleId="WW8Num123z2">
    <w:name w:val="WW8Num123z2"/>
    <w:rsid w:val="009E49D4"/>
    <w:rPr>
      <w:rFonts w:ascii="Wingdings" w:hAnsi="Wingdings"/>
    </w:rPr>
  </w:style>
  <w:style w:type="character" w:customStyle="1" w:styleId="WW8Num124z0">
    <w:name w:val="WW8Num124z0"/>
    <w:rsid w:val="009E49D4"/>
    <w:rPr>
      <w:rFonts w:ascii="Times New Roman" w:hAnsi="Times New Roman"/>
    </w:rPr>
  </w:style>
  <w:style w:type="character" w:customStyle="1" w:styleId="WW8Num124z1">
    <w:name w:val="WW8Num124z1"/>
    <w:rsid w:val="009E49D4"/>
    <w:rPr>
      <w:rFonts w:ascii="Courier New" w:hAnsi="Courier New" w:cs="Courier New"/>
    </w:rPr>
  </w:style>
  <w:style w:type="character" w:customStyle="1" w:styleId="WW8Num124z2">
    <w:name w:val="WW8Num124z2"/>
    <w:rsid w:val="009E49D4"/>
    <w:rPr>
      <w:rFonts w:ascii="Wingdings" w:hAnsi="Wingdings"/>
    </w:rPr>
  </w:style>
  <w:style w:type="character" w:customStyle="1" w:styleId="WW8Num124z3">
    <w:name w:val="WW8Num124z3"/>
    <w:rsid w:val="009E49D4"/>
    <w:rPr>
      <w:rFonts w:ascii="Symbol" w:hAnsi="Symbol"/>
    </w:rPr>
  </w:style>
  <w:style w:type="character" w:customStyle="1" w:styleId="WW8Num125z0">
    <w:name w:val="WW8Num125z0"/>
    <w:rsid w:val="009E49D4"/>
    <w:rPr>
      <w:rFonts w:ascii="Times New Roman" w:hAnsi="Times New Roman"/>
    </w:rPr>
  </w:style>
  <w:style w:type="character" w:customStyle="1" w:styleId="WW8Num126z3">
    <w:name w:val="WW8Num126z3"/>
    <w:rsid w:val="009E49D4"/>
    <w:rPr>
      <w:rFonts w:ascii="Symbol" w:hAnsi="Symbol"/>
    </w:rPr>
  </w:style>
  <w:style w:type="character" w:customStyle="1" w:styleId="WW8Num127z0">
    <w:name w:val="WW8Num127z0"/>
    <w:rsid w:val="009E49D4"/>
    <w:rPr>
      <w:rFonts w:ascii="Symbol" w:hAnsi="Symbol"/>
    </w:rPr>
  </w:style>
  <w:style w:type="character" w:customStyle="1" w:styleId="WW8Num127z1">
    <w:name w:val="WW8Num127z1"/>
    <w:rsid w:val="009E49D4"/>
    <w:rPr>
      <w:rFonts w:ascii="Courier New" w:hAnsi="Courier New"/>
    </w:rPr>
  </w:style>
  <w:style w:type="character" w:customStyle="1" w:styleId="WW8Num127z2">
    <w:name w:val="WW8Num127z2"/>
    <w:rsid w:val="009E49D4"/>
    <w:rPr>
      <w:rFonts w:ascii="Wingdings" w:hAnsi="Wingdings"/>
    </w:rPr>
  </w:style>
  <w:style w:type="character" w:customStyle="1" w:styleId="WW8Num128z0">
    <w:name w:val="WW8Num128z0"/>
    <w:rsid w:val="009E49D4"/>
    <w:rPr>
      <w:rFonts w:ascii="Symbol" w:hAnsi="Symbol"/>
      <w:color w:val="auto"/>
    </w:rPr>
  </w:style>
  <w:style w:type="character" w:customStyle="1" w:styleId="WW8Num128z1">
    <w:name w:val="WW8Num128z1"/>
    <w:rsid w:val="009E49D4"/>
    <w:rPr>
      <w:rFonts w:ascii="Courier New" w:hAnsi="Courier New" w:cs="Courier New"/>
    </w:rPr>
  </w:style>
  <w:style w:type="character" w:customStyle="1" w:styleId="WW8Num128z2">
    <w:name w:val="WW8Num128z2"/>
    <w:rsid w:val="009E49D4"/>
    <w:rPr>
      <w:rFonts w:ascii="Wingdings" w:hAnsi="Wingdings"/>
    </w:rPr>
  </w:style>
  <w:style w:type="character" w:customStyle="1" w:styleId="WW8Num128z3">
    <w:name w:val="WW8Num128z3"/>
    <w:rsid w:val="009E49D4"/>
    <w:rPr>
      <w:rFonts w:ascii="Symbol" w:hAnsi="Symbol"/>
    </w:rPr>
  </w:style>
  <w:style w:type="character" w:customStyle="1" w:styleId="WW8Num132z0">
    <w:name w:val="WW8Num132z0"/>
    <w:rsid w:val="009E49D4"/>
    <w:rPr>
      <w:rFonts w:ascii="Times New Roman" w:hAnsi="Times New Roman"/>
      <w:color w:val="auto"/>
    </w:rPr>
  </w:style>
  <w:style w:type="character" w:customStyle="1" w:styleId="WW8Num133z0">
    <w:name w:val="WW8Num133z0"/>
    <w:rsid w:val="009E49D4"/>
    <w:rPr>
      <w:rFonts w:ascii="Courier New" w:hAnsi="Courier New" w:cs="Courier New"/>
    </w:rPr>
  </w:style>
  <w:style w:type="character" w:customStyle="1" w:styleId="WW8Num133z2">
    <w:name w:val="WW8Num133z2"/>
    <w:rsid w:val="009E49D4"/>
    <w:rPr>
      <w:rFonts w:ascii="Wingdings" w:hAnsi="Wingdings"/>
    </w:rPr>
  </w:style>
  <w:style w:type="character" w:customStyle="1" w:styleId="WW8Num133z3">
    <w:name w:val="WW8Num133z3"/>
    <w:rsid w:val="009E49D4"/>
    <w:rPr>
      <w:rFonts w:ascii="Symbol" w:hAnsi="Symbol"/>
    </w:rPr>
  </w:style>
  <w:style w:type="character" w:customStyle="1" w:styleId="WW8Num134z0">
    <w:name w:val="WW8Num134z0"/>
    <w:rsid w:val="009E49D4"/>
    <w:rPr>
      <w:rFonts w:ascii="Wingdings" w:hAnsi="Wingdings"/>
    </w:rPr>
  </w:style>
  <w:style w:type="character" w:customStyle="1" w:styleId="WW8Num134z1">
    <w:name w:val="WW8Num134z1"/>
    <w:rsid w:val="009E49D4"/>
    <w:rPr>
      <w:rFonts w:ascii="Times New Roman" w:hAnsi="Times New Roman"/>
      <w:b/>
    </w:rPr>
  </w:style>
  <w:style w:type="character" w:customStyle="1" w:styleId="WW8Num134z3">
    <w:name w:val="WW8Num134z3"/>
    <w:rsid w:val="009E49D4"/>
    <w:rPr>
      <w:rFonts w:ascii="Symbol" w:hAnsi="Symbol"/>
    </w:rPr>
  </w:style>
  <w:style w:type="character" w:customStyle="1" w:styleId="WW8Num134z4">
    <w:name w:val="WW8Num134z4"/>
    <w:rsid w:val="009E49D4"/>
    <w:rPr>
      <w:rFonts w:ascii="Courier New" w:hAnsi="Courier New" w:cs="Courier New"/>
    </w:rPr>
  </w:style>
  <w:style w:type="character" w:customStyle="1" w:styleId="WW8Num135z0">
    <w:name w:val="WW8Num135z0"/>
    <w:rsid w:val="009E49D4"/>
    <w:rPr>
      <w:sz w:val="16"/>
    </w:rPr>
  </w:style>
  <w:style w:type="character" w:customStyle="1" w:styleId="WW8Num136z0">
    <w:name w:val="WW8Num136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1z0">
    <w:name w:val="WW8Num141z0"/>
    <w:rsid w:val="009E49D4"/>
    <w:rPr>
      <w:rFonts w:ascii="Times New Roman" w:hAnsi="Times New Roman"/>
    </w:rPr>
  </w:style>
  <w:style w:type="character" w:customStyle="1" w:styleId="WW8Num143z1">
    <w:name w:val="WW8Num143z1"/>
    <w:rsid w:val="009E49D4"/>
    <w:rPr>
      <w:b w:val="0"/>
      <w:u w:val="single"/>
    </w:rPr>
  </w:style>
  <w:style w:type="character" w:customStyle="1" w:styleId="WW8Num144z0">
    <w:name w:val="WW8Num144z0"/>
    <w:rsid w:val="009E49D4"/>
    <w:rPr>
      <w:rFonts w:ascii="Wingdings" w:hAnsi="Wingdings"/>
    </w:rPr>
  </w:style>
  <w:style w:type="character" w:customStyle="1" w:styleId="WW8Num144z1">
    <w:name w:val="WW8Num144z1"/>
    <w:rsid w:val="009E49D4"/>
    <w:rPr>
      <w:rFonts w:ascii="Courier New" w:hAnsi="Courier New" w:cs="Courier New"/>
    </w:rPr>
  </w:style>
  <w:style w:type="character" w:customStyle="1" w:styleId="WW8Num144z3">
    <w:name w:val="WW8Num144z3"/>
    <w:rsid w:val="009E49D4"/>
    <w:rPr>
      <w:rFonts w:ascii="Symbol" w:hAnsi="Symbol"/>
    </w:rPr>
  </w:style>
  <w:style w:type="character" w:customStyle="1" w:styleId="WW8Num145z0">
    <w:name w:val="WW8Num145z0"/>
    <w:rsid w:val="009E49D4"/>
    <w:rPr>
      <w:rFonts w:ascii="Wingdings" w:hAnsi="Wingdings"/>
    </w:rPr>
  </w:style>
  <w:style w:type="character" w:customStyle="1" w:styleId="WW8Num145z1">
    <w:name w:val="WW8Num145z1"/>
    <w:rsid w:val="009E49D4"/>
    <w:rPr>
      <w:rFonts w:ascii="Courier New" w:hAnsi="Courier New" w:cs="Courier New"/>
    </w:rPr>
  </w:style>
  <w:style w:type="character" w:customStyle="1" w:styleId="WW8Num145z3">
    <w:name w:val="WW8Num145z3"/>
    <w:rsid w:val="009E49D4"/>
    <w:rPr>
      <w:rFonts w:ascii="Symbol" w:hAnsi="Symbol"/>
    </w:rPr>
  </w:style>
  <w:style w:type="character" w:customStyle="1" w:styleId="WW8Num146z0">
    <w:name w:val="WW8Num146z0"/>
    <w:rsid w:val="009E49D4"/>
    <w:rPr>
      <w:rFonts w:ascii="Times New Roman" w:hAnsi="Times New Roman"/>
    </w:rPr>
  </w:style>
  <w:style w:type="character" w:customStyle="1" w:styleId="WW8Num147z0">
    <w:name w:val="WW8Num14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47z1">
    <w:name w:val="WW8Num147z1"/>
    <w:rsid w:val="009E49D4"/>
    <w:rPr>
      <w:u w:val="none"/>
    </w:rPr>
  </w:style>
  <w:style w:type="character" w:customStyle="1" w:styleId="WW8Num148z0">
    <w:name w:val="WW8Num148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0z0">
    <w:name w:val="WW8Num150z0"/>
    <w:rsid w:val="009E49D4"/>
    <w:rPr>
      <w:rFonts w:ascii="Wingdings" w:hAnsi="Wingdings"/>
    </w:rPr>
  </w:style>
  <w:style w:type="character" w:customStyle="1" w:styleId="WW8Num150z1">
    <w:name w:val="WW8Num150z1"/>
    <w:rsid w:val="009E49D4"/>
    <w:rPr>
      <w:rFonts w:ascii="Courier New" w:hAnsi="Courier New" w:cs="Courier New"/>
    </w:rPr>
  </w:style>
  <w:style w:type="character" w:customStyle="1" w:styleId="WW8Num150z3">
    <w:name w:val="WW8Num150z3"/>
    <w:rsid w:val="009E49D4"/>
    <w:rPr>
      <w:rFonts w:ascii="Symbol" w:hAnsi="Symbol"/>
    </w:rPr>
  </w:style>
  <w:style w:type="character" w:customStyle="1" w:styleId="WW8Num151z0">
    <w:name w:val="WW8Num15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52z0">
    <w:name w:val="WW8Num152z0"/>
    <w:rsid w:val="009E49D4"/>
    <w:rPr>
      <w:rFonts w:ascii="Courier New" w:hAnsi="Courier New" w:cs="Courier New"/>
    </w:rPr>
  </w:style>
  <w:style w:type="character" w:customStyle="1" w:styleId="WW8Num152z2">
    <w:name w:val="WW8Num152z2"/>
    <w:rsid w:val="009E49D4"/>
    <w:rPr>
      <w:rFonts w:ascii="Wingdings" w:hAnsi="Wingdings"/>
    </w:rPr>
  </w:style>
  <w:style w:type="character" w:customStyle="1" w:styleId="WW8Num152z3">
    <w:name w:val="WW8Num152z3"/>
    <w:rsid w:val="009E49D4"/>
    <w:rPr>
      <w:rFonts w:ascii="Symbol" w:hAnsi="Symbol"/>
    </w:rPr>
  </w:style>
  <w:style w:type="character" w:customStyle="1" w:styleId="WW8Num153z0">
    <w:name w:val="WW8Num153z0"/>
    <w:rsid w:val="009E49D4"/>
    <w:rPr>
      <w:b w:val="0"/>
    </w:rPr>
  </w:style>
  <w:style w:type="character" w:customStyle="1" w:styleId="WW8Num154z0">
    <w:name w:val="WW8Num154z0"/>
    <w:rsid w:val="009E49D4"/>
    <w:rPr>
      <w:rFonts w:ascii="Wingdings" w:hAnsi="Wingdings"/>
    </w:rPr>
  </w:style>
  <w:style w:type="character" w:customStyle="1" w:styleId="WW8Num154z1">
    <w:name w:val="WW8Num154z1"/>
    <w:rsid w:val="009E49D4"/>
    <w:rPr>
      <w:rFonts w:ascii="Courier New" w:hAnsi="Courier New" w:cs="Courier New"/>
    </w:rPr>
  </w:style>
  <w:style w:type="character" w:customStyle="1" w:styleId="WW8Num154z3">
    <w:name w:val="WW8Num154z3"/>
    <w:rsid w:val="009E49D4"/>
    <w:rPr>
      <w:rFonts w:ascii="Symbol" w:hAnsi="Symbol"/>
    </w:rPr>
  </w:style>
  <w:style w:type="character" w:customStyle="1" w:styleId="WW8Num155z0">
    <w:name w:val="WW8Num155z0"/>
    <w:rsid w:val="009E49D4"/>
    <w:rPr>
      <w:i w:val="0"/>
      <w:color w:val="auto"/>
    </w:rPr>
  </w:style>
  <w:style w:type="character" w:customStyle="1" w:styleId="WW8Num157z0">
    <w:name w:val="WW8Num157z0"/>
    <w:rsid w:val="009E49D4"/>
    <w:rPr>
      <w:b w:val="0"/>
    </w:rPr>
  </w:style>
  <w:style w:type="character" w:customStyle="1" w:styleId="WW8Num158z0">
    <w:name w:val="WW8Num158z0"/>
    <w:rsid w:val="009E49D4"/>
    <w:rPr>
      <w:i w:val="0"/>
    </w:rPr>
  </w:style>
  <w:style w:type="character" w:customStyle="1" w:styleId="WW8Num160z0">
    <w:name w:val="WW8Num160z0"/>
    <w:rsid w:val="009E49D4"/>
    <w:rPr>
      <w:rFonts w:ascii="Times New Roman" w:hAnsi="Times New Roman"/>
    </w:rPr>
  </w:style>
  <w:style w:type="character" w:customStyle="1" w:styleId="WW8Num160z1">
    <w:name w:val="WW8Num160z1"/>
    <w:rsid w:val="009E49D4"/>
    <w:rPr>
      <w:rFonts w:ascii="Courier New" w:hAnsi="Courier New" w:cs="Courier New"/>
    </w:rPr>
  </w:style>
  <w:style w:type="character" w:customStyle="1" w:styleId="WW8Num160z2">
    <w:name w:val="WW8Num160z2"/>
    <w:rsid w:val="009E49D4"/>
    <w:rPr>
      <w:rFonts w:ascii="Wingdings" w:hAnsi="Wingdings"/>
    </w:rPr>
  </w:style>
  <w:style w:type="character" w:customStyle="1" w:styleId="WW8Num160z3">
    <w:name w:val="WW8Num160z3"/>
    <w:rsid w:val="009E49D4"/>
    <w:rPr>
      <w:rFonts w:ascii="Symbol" w:hAnsi="Symbol"/>
    </w:rPr>
  </w:style>
  <w:style w:type="character" w:customStyle="1" w:styleId="WW8Num161z0">
    <w:name w:val="WW8Num16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2z0">
    <w:name w:val="WW8Num162z0"/>
    <w:rsid w:val="009E49D4"/>
    <w:rPr>
      <w:rFonts w:ascii="Symbol" w:hAnsi="Symbol"/>
    </w:rPr>
  </w:style>
  <w:style w:type="character" w:customStyle="1" w:styleId="WW8Num162z1">
    <w:name w:val="WW8Num162z1"/>
    <w:rsid w:val="009E49D4"/>
    <w:rPr>
      <w:rFonts w:ascii="Courier New" w:hAnsi="Courier New" w:cs="Courier New"/>
    </w:rPr>
  </w:style>
  <w:style w:type="character" w:customStyle="1" w:styleId="WW8Num162z2">
    <w:name w:val="WW8Num162z2"/>
    <w:rsid w:val="009E49D4"/>
    <w:rPr>
      <w:rFonts w:ascii="Wingdings" w:hAnsi="Wingdings"/>
    </w:rPr>
  </w:style>
  <w:style w:type="character" w:customStyle="1" w:styleId="WW8Num164z0">
    <w:name w:val="WW8Num164z0"/>
    <w:rsid w:val="009E49D4"/>
    <w:rPr>
      <w:rFonts w:ascii="Symbol" w:hAnsi="Symbol"/>
      <w:color w:val="auto"/>
      <w:sz w:val="28"/>
    </w:rPr>
  </w:style>
  <w:style w:type="character" w:customStyle="1" w:styleId="WW8Num165z0">
    <w:name w:val="WW8Num165z0"/>
    <w:rsid w:val="009E49D4"/>
    <w:rPr>
      <w:rFonts w:ascii="Arial" w:hAnsi="Arial"/>
    </w:rPr>
  </w:style>
  <w:style w:type="character" w:customStyle="1" w:styleId="WW8Num166z0">
    <w:name w:val="WW8Num166z0"/>
    <w:rsid w:val="009E49D4"/>
    <w:rPr>
      <w:rFonts w:ascii="Symbol" w:hAnsi="Symbol"/>
    </w:rPr>
  </w:style>
  <w:style w:type="character" w:customStyle="1" w:styleId="WW8Num166z1">
    <w:name w:val="WW8Num166z1"/>
    <w:rsid w:val="009E49D4"/>
    <w:rPr>
      <w:rFonts w:ascii="Courier New" w:hAnsi="Courier New" w:cs="Courier New"/>
    </w:rPr>
  </w:style>
  <w:style w:type="character" w:customStyle="1" w:styleId="WW8Num166z5">
    <w:name w:val="WW8Num166z5"/>
    <w:rsid w:val="009E49D4"/>
    <w:rPr>
      <w:rFonts w:ascii="Wingdings" w:hAnsi="Wingdings"/>
    </w:rPr>
  </w:style>
  <w:style w:type="character" w:customStyle="1" w:styleId="WW8Num167z0">
    <w:name w:val="WW8Num16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68z0">
    <w:name w:val="WW8Num168z0"/>
    <w:rsid w:val="009E49D4"/>
    <w:rPr>
      <w:rFonts w:ascii="Times New Roman" w:hAnsi="Times New Roman"/>
    </w:rPr>
  </w:style>
  <w:style w:type="character" w:customStyle="1" w:styleId="WW8Num170z0">
    <w:name w:val="WW8Num170z0"/>
    <w:rsid w:val="009E49D4"/>
    <w:rPr>
      <w:sz w:val="16"/>
    </w:rPr>
  </w:style>
  <w:style w:type="character" w:customStyle="1" w:styleId="WW8Num171z0">
    <w:name w:val="WW8Num171z0"/>
    <w:rsid w:val="009E49D4"/>
    <w:rPr>
      <w:rFonts w:ascii="Times New Roman" w:hAnsi="Times New Roman"/>
    </w:rPr>
  </w:style>
  <w:style w:type="character" w:customStyle="1" w:styleId="WW8Num171z1">
    <w:name w:val="WW8Num171z1"/>
    <w:rsid w:val="009E49D4"/>
    <w:rPr>
      <w:rFonts w:ascii="Courier New" w:hAnsi="Courier New" w:cs="Courier New"/>
    </w:rPr>
  </w:style>
  <w:style w:type="character" w:customStyle="1" w:styleId="WW8Num171z2">
    <w:name w:val="WW8Num171z2"/>
    <w:rsid w:val="009E49D4"/>
    <w:rPr>
      <w:rFonts w:ascii="Wingdings" w:hAnsi="Wingdings"/>
    </w:rPr>
  </w:style>
  <w:style w:type="character" w:customStyle="1" w:styleId="WW8Num171z3">
    <w:name w:val="WW8Num171z3"/>
    <w:rsid w:val="009E49D4"/>
    <w:rPr>
      <w:rFonts w:ascii="Symbol" w:hAnsi="Symbol"/>
    </w:rPr>
  </w:style>
  <w:style w:type="character" w:customStyle="1" w:styleId="WW8Num172z0">
    <w:name w:val="WW8Num172z0"/>
    <w:rsid w:val="009E49D4"/>
    <w:rPr>
      <w:rFonts w:ascii="Times New Roman" w:hAnsi="Times New Roman"/>
      <w:b/>
    </w:rPr>
  </w:style>
  <w:style w:type="character" w:customStyle="1" w:styleId="WW8Num172z1">
    <w:name w:val="WW8Num172z1"/>
    <w:rsid w:val="009E49D4"/>
    <w:rPr>
      <w:rFonts w:ascii="Courier New" w:hAnsi="Courier New" w:cs="Courier New"/>
    </w:rPr>
  </w:style>
  <w:style w:type="character" w:customStyle="1" w:styleId="WW8Num172z2">
    <w:name w:val="WW8Num172z2"/>
    <w:rsid w:val="009E49D4"/>
    <w:rPr>
      <w:rFonts w:ascii="Wingdings" w:hAnsi="Wingdings"/>
    </w:rPr>
  </w:style>
  <w:style w:type="character" w:customStyle="1" w:styleId="WW8Num172z3">
    <w:name w:val="WW8Num172z3"/>
    <w:rsid w:val="009E49D4"/>
    <w:rPr>
      <w:rFonts w:ascii="Symbol" w:hAnsi="Symbol"/>
    </w:rPr>
  </w:style>
  <w:style w:type="character" w:customStyle="1" w:styleId="WW8Num173z0">
    <w:name w:val="WW8Num173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4z0">
    <w:name w:val="WW8Num174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175z0">
    <w:name w:val="WW8Num175z0"/>
    <w:rsid w:val="009E49D4"/>
    <w:rPr>
      <w:rFonts w:ascii="Times New Roman" w:hAnsi="Times New Roman"/>
      <w:b/>
    </w:rPr>
  </w:style>
  <w:style w:type="character" w:customStyle="1" w:styleId="WW8Num175z1">
    <w:name w:val="WW8Num175z1"/>
    <w:rsid w:val="009E49D4"/>
    <w:rPr>
      <w:rFonts w:ascii="Courier New" w:hAnsi="Courier New" w:cs="Courier New"/>
    </w:rPr>
  </w:style>
  <w:style w:type="character" w:customStyle="1" w:styleId="WW8Num175z2">
    <w:name w:val="WW8Num175z2"/>
    <w:rsid w:val="009E49D4"/>
    <w:rPr>
      <w:rFonts w:ascii="Wingdings" w:hAnsi="Wingdings"/>
    </w:rPr>
  </w:style>
  <w:style w:type="character" w:customStyle="1" w:styleId="WW8Num175z3">
    <w:name w:val="WW8Num175z3"/>
    <w:rsid w:val="009E49D4"/>
    <w:rPr>
      <w:rFonts w:ascii="Symbol" w:hAnsi="Symbol"/>
    </w:rPr>
  </w:style>
  <w:style w:type="character" w:customStyle="1" w:styleId="WW8Num176z0">
    <w:name w:val="WW8Num176z0"/>
    <w:rsid w:val="009E49D4"/>
    <w:rPr>
      <w:rFonts w:ascii="Courier New" w:hAnsi="Courier New" w:cs="Courier New"/>
    </w:rPr>
  </w:style>
  <w:style w:type="character" w:customStyle="1" w:styleId="WW8Num176z2">
    <w:name w:val="WW8Num176z2"/>
    <w:rsid w:val="009E49D4"/>
    <w:rPr>
      <w:rFonts w:ascii="Wingdings" w:hAnsi="Wingdings"/>
    </w:rPr>
  </w:style>
  <w:style w:type="character" w:customStyle="1" w:styleId="WW8Num176z3">
    <w:name w:val="WW8Num176z3"/>
    <w:rsid w:val="009E49D4"/>
    <w:rPr>
      <w:rFonts w:ascii="Symbol" w:hAnsi="Symbol"/>
    </w:rPr>
  </w:style>
  <w:style w:type="character" w:customStyle="1" w:styleId="WW8Num178z0">
    <w:name w:val="WW8Num178z0"/>
    <w:rsid w:val="009E49D4"/>
    <w:rPr>
      <w:rFonts w:ascii="Times New Roman" w:hAnsi="Times New Roman"/>
    </w:rPr>
  </w:style>
  <w:style w:type="character" w:customStyle="1" w:styleId="WW8Num179z0">
    <w:name w:val="WW8Num179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181z0">
    <w:name w:val="WW8Num181z0"/>
    <w:rsid w:val="009E49D4"/>
    <w:rPr>
      <w:rFonts w:ascii="Times New Roman" w:hAnsi="Times New Roman"/>
    </w:rPr>
  </w:style>
  <w:style w:type="character" w:customStyle="1" w:styleId="WW8Num183z0">
    <w:name w:val="WW8Num183z0"/>
    <w:rsid w:val="009E49D4"/>
    <w:rPr>
      <w:rFonts w:ascii="Times New Roman" w:hAnsi="Times New Roman"/>
    </w:rPr>
  </w:style>
  <w:style w:type="character" w:customStyle="1" w:styleId="WW8Num184z0">
    <w:name w:val="WW8Num184z0"/>
    <w:rsid w:val="009E49D4"/>
    <w:rPr>
      <w:i w:val="0"/>
      <w:color w:val="auto"/>
    </w:rPr>
  </w:style>
  <w:style w:type="character" w:customStyle="1" w:styleId="WW8Num185z0">
    <w:name w:val="WW8Num185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86z0">
    <w:name w:val="WW8Num186z0"/>
    <w:rsid w:val="009E49D4"/>
    <w:rPr>
      <w:rFonts w:ascii="Symbol" w:hAnsi="Symbol"/>
    </w:rPr>
  </w:style>
  <w:style w:type="character" w:customStyle="1" w:styleId="WW8Num187z0">
    <w:name w:val="WW8Num187z0"/>
    <w:rsid w:val="009E49D4"/>
    <w:rPr>
      <w:rFonts w:ascii="Times New Roman" w:hAnsi="Times New Roman"/>
    </w:rPr>
  </w:style>
  <w:style w:type="character" w:customStyle="1" w:styleId="WW8Num187z1">
    <w:name w:val="WW8Num187z1"/>
    <w:rsid w:val="009E49D4"/>
    <w:rPr>
      <w:rFonts w:ascii="Courier New" w:hAnsi="Courier New" w:cs="Courier New"/>
    </w:rPr>
  </w:style>
  <w:style w:type="character" w:customStyle="1" w:styleId="WW8Num187z2">
    <w:name w:val="WW8Num187z2"/>
    <w:rsid w:val="009E49D4"/>
    <w:rPr>
      <w:rFonts w:ascii="Wingdings" w:hAnsi="Wingdings"/>
    </w:rPr>
  </w:style>
  <w:style w:type="character" w:customStyle="1" w:styleId="WW8Num187z3">
    <w:name w:val="WW8Num187z3"/>
    <w:rsid w:val="009E49D4"/>
    <w:rPr>
      <w:rFonts w:ascii="Symbol" w:hAnsi="Symbol"/>
    </w:rPr>
  </w:style>
  <w:style w:type="character" w:customStyle="1" w:styleId="WW8Num188z0">
    <w:name w:val="WW8Num188z0"/>
    <w:rsid w:val="009E49D4"/>
    <w:rPr>
      <w:rFonts w:ascii="Arial" w:eastAsia="Times New Roman" w:hAnsi="Arial" w:cs="Arial"/>
    </w:rPr>
  </w:style>
  <w:style w:type="character" w:customStyle="1" w:styleId="WW8Num188z1">
    <w:name w:val="WW8Num188z1"/>
    <w:rsid w:val="009E49D4"/>
    <w:rPr>
      <w:rFonts w:ascii="Courier New" w:hAnsi="Courier New" w:cs="Courier New"/>
    </w:rPr>
  </w:style>
  <w:style w:type="character" w:customStyle="1" w:styleId="WW8Num188z2">
    <w:name w:val="WW8Num188z2"/>
    <w:rsid w:val="009E49D4"/>
    <w:rPr>
      <w:rFonts w:ascii="Wingdings" w:hAnsi="Wingdings"/>
    </w:rPr>
  </w:style>
  <w:style w:type="character" w:customStyle="1" w:styleId="WW8Num188z3">
    <w:name w:val="WW8Num188z3"/>
    <w:rsid w:val="009E49D4"/>
    <w:rPr>
      <w:rFonts w:ascii="Symbol" w:hAnsi="Symbol"/>
    </w:rPr>
  </w:style>
  <w:style w:type="character" w:customStyle="1" w:styleId="WW8Num190z0">
    <w:name w:val="WW8Num190z0"/>
    <w:rsid w:val="009E49D4"/>
    <w:rPr>
      <w:rFonts w:ascii="Times New Roman" w:hAnsi="Times New Roman"/>
      <w:b/>
    </w:rPr>
  </w:style>
  <w:style w:type="character" w:customStyle="1" w:styleId="WW8Num190z1">
    <w:name w:val="WW8Num190z1"/>
    <w:rsid w:val="009E49D4"/>
    <w:rPr>
      <w:rFonts w:ascii="Courier New" w:hAnsi="Courier New"/>
    </w:rPr>
  </w:style>
  <w:style w:type="character" w:customStyle="1" w:styleId="WW8Num190z2">
    <w:name w:val="WW8Num190z2"/>
    <w:rsid w:val="009E49D4"/>
    <w:rPr>
      <w:rFonts w:ascii="Wingdings" w:hAnsi="Wingdings"/>
    </w:rPr>
  </w:style>
  <w:style w:type="character" w:customStyle="1" w:styleId="WW8Num190z3">
    <w:name w:val="WW8Num190z3"/>
    <w:rsid w:val="009E49D4"/>
    <w:rPr>
      <w:rFonts w:ascii="Symbol" w:hAnsi="Symbol"/>
    </w:rPr>
  </w:style>
  <w:style w:type="character" w:customStyle="1" w:styleId="WW8Num191z0">
    <w:name w:val="WW8Num191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193z0">
    <w:name w:val="WW8Num193z0"/>
    <w:rsid w:val="009E49D4"/>
    <w:rPr>
      <w:rFonts w:ascii="Times New Roman" w:hAnsi="Times New Roman"/>
      <w:b/>
    </w:rPr>
  </w:style>
  <w:style w:type="character" w:customStyle="1" w:styleId="WW8Num193z1">
    <w:name w:val="WW8Num193z1"/>
    <w:rsid w:val="009E49D4"/>
    <w:rPr>
      <w:rFonts w:ascii="Courier New" w:hAnsi="Courier New" w:cs="Courier New"/>
    </w:rPr>
  </w:style>
  <w:style w:type="character" w:customStyle="1" w:styleId="WW8Num193z2">
    <w:name w:val="WW8Num193z2"/>
    <w:rsid w:val="009E49D4"/>
    <w:rPr>
      <w:rFonts w:ascii="Wingdings" w:hAnsi="Wingdings"/>
    </w:rPr>
  </w:style>
  <w:style w:type="character" w:customStyle="1" w:styleId="WW8Num193z3">
    <w:name w:val="WW8Num193z3"/>
    <w:rsid w:val="009E49D4"/>
    <w:rPr>
      <w:rFonts w:ascii="Symbol" w:hAnsi="Symbol"/>
    </w:rPr>
  </w:style>
  <w:style w:type="character" w:customStyle="1" w:styleId="WW8Num195z0">
    <w:name w:val="WW8Num195z0"/>
    <w:rsid w:val="009E49D4"/>
    <w:rPr>
      <w:rFonts w:ascii="Symbol" w:hAnsi="Symbol"/>
    </w:rPr>
  </w:style>
  <w:style w:type="character" w:customStyle="1" w:styleId="WW8Num195z1">
    <w:name w:val="WW8Num195z1"/>
    <w:rsid w:val="009E49D4"/>
    <w:rPr>
      <w:rFonts w:ascii="Courier New" w:hAnsi="Courier New" w:cs="Courier New"/>
    </w:rPr>
  </w:style>
  <w:style w:type="character" w:customStyle="1" w:styleId="WW8Num195z2">
    <w:name w:val="WW8Num195z2"/>
    <w:rsid w:val="009E49D4"/>
    <w:rPr>
      <w:rFonts w:ascii="Wingdings" w:hAnsi="Wingdings"/>
    </w:rPr>
  </w:style>
  <w:style w:type="character" w:customStyle="1" w:styleId="WW8Num199z0">
    <w:name w:val="WW8Num199z0"/>
    <w:rsid w:val="009E49D4"/>
    <w:rPr>
      <w:rFonts w:ascii="Times New Roman" w:hAnsi="Times New Roman"/>
    </w:rPr>
  </w:style>
  <w:style w:type="character" w:customStyle="1" w:styleId="WW8Num201z0">
    <w:name w:val="WW8Num201z0"/>
    <w:rsid w:val="009E49D4"/>
    <w:rPr>
      <w:rFonts w:ascii="Symbol" w:hAnsi="Symbol"/>
    </w:rPr>
  </w:style>
  <w:style w:type="character" w:customStyle="1" w:styleId="WW8Num201z1">
    <w:name w:val="WW8Num201z1"/>
    <w:rsid w:val="009E49D4"/>
    <w:rPr>
      <w:rFonts w:ascii="Courier New" w:hAnsi="Courier New" w:cs="Courier New"/>
    </w:rPr>
  </w:style>
  <w:style w:type="character" w:customStyle="1" w:styleId="WW8Num201z2">
    <w:name w:val="WW8Num201z2"/>
    <w:rsid w:val="009E49D4"/>
    <w:rPr>
      <w:rFonts w:ascii="Wingdings" w:hAnsi="Wingdings"/>
    </w:rPr>
  </w:style>
  <w:style w:type="character" w:customStyle="1" w:styleId="WW8Num202z0">
    <w:name w:val="WW8Num202z0"/>
    <w:rsid w:val="009E49D4"/>
    <w:rPr>
      <w:i w:val="0"/>
    </w:rPr>
  </w:style>
  <w:style w:type="character" w:customStyle="1" w:styleId="WW8Num204z0">
    <w:name w:val="WW8Num204z0"/>
    <w:rsid w:val="009E49D4"/>
    <w:rPr>
      <w:rFonts w:ascii="Symbol" w:hAnsi="Symbol"/>
    </w:rPr>
  </w:style>
  <w:style w:type="character" w:customStyle="1" w:styleId="WW8Num204z1">
    <w:name w:val="WW8Num204z1"/>
    <w:rsid w:val="009E49D4"/>
    <w:rPr>
      <w:rFonts w:ascii="Times New Roman" w:hAnsi="Times New Roman"/>
      <w:b/>
    </w:rPr>
  </w:style>
  <w:style w:type="character" w:customStyle="1" w:styleId="WW8Num204z2">
    <w:name w:val="WW8Num204z2"/>
    <w:rsid w:val="009E49D4"/>
    <w:rPr>
      <w:rFonts w:ascii="Wingdings" w:hAnsi="Wingdings"/>
    </w:rPr>
  </w:style>
  <w:style w:type="character" w:customStyle="1" w:styleId="WW8Num204z4">
    <w:name w:val="WW8Num204z4"/>
    <w:rsid w:val="009E49D4"/>
    <w:rPr>
      <w:rFonts w:ascii="Courier New" w:hAnsi="Courier New" w:cs="Courier New"/>
    </w:rPr>
  </w:style>
  <w:style w:type="character" w:customStyle="1" w:styleId="WW8Num205z0">
    <w:name w:val="WW8Num205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06z0">
    <w:name w:val="WW8Num206z0"/>
    <w:rsid w:val="009E49D4"/>
    <w:rPr>
      <w:rFonts w:ascii="Symbol" w:hAnsi="Symbol"/>
    </w:rPr>
  </w:style>
  <w:style w:type="character" w:customStyle="1" w:styleId="WW8Num206z1">
    <w:name w:val="WW8Num206z1"/>
    <w:rsid w:val="009E49D4"/>
    <w:rPr>
      <w:rFonts w:ascii="Courier New" w:hAnsi="Courier New" w:cs="Courier New"/>
    </w:rPr>
  </w:style>
  <w:style w:type="character" w:customStyle="1" w:styleId="WW8Num206z2">
    <w:name w:val="WW8Num206z2"/>
    <w:rsid w:val="009E49D4"/>
    <w:rPr>
      <w:rFonts w:ascii="Wingdings" w:hAnsi="Wingdings"/>
    </w:rPr>
  </w:style>
  <w:style w:type="character" w:customStyle="1" w:styleId="WW8Num207z0">
    <w:name w:val="WW8Num207z0"/>
    <w:rsid w:val="009E49D4"/>
    <w:rPr>
      <w:i w:val="0"/>
      <w:color w:val="auto"/>
    </w:rPr>
  </w:style>
  <w:style w:type="character" w:customStyle="1" w:styleId="WW8Num208z0">
    <w:name w:val="WW8Num208z0"/>
    <w:rsid w:val="009E49D4"/>
    <w:rPr>
      <w:rFonts w:ascii="Symbol" w:hAnsi="Symbol"/>
    </w:rPr>
  </w:style>
  <w:style w:type="character" w:customStyle="1" w:styleId="WW8Num209z0">
    <w:name w:val="WW8Num209z0"/>
    <w:rsid w:val="009E49D4"/>
    <w:rPr>
      <w:i w:val="0"/>
      <w:color w:val="auto"/>
    </w:rPr>
  </w:style>
  <w:style w:type="character" w:customStyle="1" w:styleId="WW8Num210z0">
    <w:name w:val="WW8Num210z0"/>
    <w:rsid w:val="009E49D4"/>
    <w:rPr>
      <w:rFonts w:ascii="Symbol" w:hAnsi="Symbol"/>
      <w:b/>
      <w:sz w:val="20"/>
      <w:szCs w:val="20"/>
    </w:rPr>
  </w:style>
  <w:style w:type="character" w:customStyle="1" w:styleId="WW8Num210z1">
    <w:name w:val="WW8Num210z1"/>
    <w:rsid w:val="009E49D4"/>
    <w:rPr>
      <w:rFonts w:ascii="Courier New" w:hAnsi="Courier New" w:cs="Courier New"/>
    </w:rPr>
  </w:style>
  <w:style w:type="character" w:customStyle="1" w:styleId="WW8Num210z2">
    <w:name w:val="WW8Num210z2"/>
    <w:rsid w:val="009E49D4"/>
    <w:rPr>
      <w:rFonts w:ascii="Wingdings" w:hAnsi="Wingdings"/>
    </w:rPr>
  </w:style>
  <w:style w:type="character" w:customStyle="1" w:styleId="WW8Num210z3">
    <w:name w:val="WW8Num210z3"/>
    <w:rsid w:val="009E49D4"/>
    <w:rPr>
      <w:rFonts w:ascii="Symbol" w:hAnsi="Symbol"/>
    </w:rPr>
  </w:style>
  <w:style w:type="character" w:customStyle="1" w:styleId="WW8Num212z0">
    <w:name w:val="WW8Num212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12z1">
    <w:name w:val="WW8Num212z1"/>
    <w:rsid w:val="009E49D4"/>
    <w:rPr>
      <w:u w:val="none"/>
    </w:rPr>
  </w:style>
  <w:style w:type="character" w:customStyle="1" w:styleId="WW8Num213z0">
    <w:name w:val="WW8Num213z0"/>
    <w:rsid w:val="009E49D4"/>
    <w:rPr>
      <w:rFonts w:ascii="Times New Roman" w:hAnsi="Times New Roman"/>
    </w:rPr>
  </w:style>
  <w:style w:type="character" w:customStyle="1" w:styleId="WW8Num214z0">
    <w:name w:val="WW8Num214z0"/>
    <w:rsid w:val="009E49D4"/>
    <w:rPr>
      <w:rFonts w:ascii="Times New Roman" w:hAnsi="Times New Roman"/>
    </w:rPr>
  </w:style>
  <w:style w:type="character" w:customStyle="1" w:styleId="WW8Num215z0">
    <w:name w:val="WW8Num215z0"/>
    <w:rsid w:val="009E49D4"/>
    <w:rPr>
      <w:rFonts w:ascii="Times New Roman" w:hAnsi="Times New Roman"/>
      <w:b/>
    </w:rPr>
  </w:style>
  <w:style w:type="character" w:customStyle="1" w:styleId="WW8Num215z1">
    <w:name w:val="WW8Num215z1"/>
    <w:rsid w:val="009E49D4"/>
    <w:rPr>
      <w:rFonts w:ascii="Courier New" w:hAnsi="Courier New" w:cs="Courier New"/>
    </w:rPr>
  </w:style>
  <w:style w:type="character" w:customStyle="1" w:styleId="WW8Num215z2">
    <w:name w:val="WW8Num215z2"/>
    <w:rsid w:val="009E49D4"/>
    <w:rPr>
      <w:rFonts w:ascii="Wingdings" w:hAnsi="Wingdings"/>
    </w:rPr>
  </w:style>
  <w:style w:type="character" w:customStyle="1" w:styleId="WW8Num215z3">
    <w:name w:val="WW8Num215z3"/>
    <w:rsid w:val="009E49D4"/>
    <w:rPr>
      <w:rFonts w:ascii="Symbol" w:hAnsi="Symbol"/>
    </w:rPr>
  </w:style>
  <w:style w:type="character" w:customStyle="1" w:styleId="WW8Num216z0">
    <w:name w:val="WW8Num216z0"/>
    <w:rsid w:val="009E49D4"/>
    <w:rPr>
      <w:rFonts w:ascii="Symbol" w:hAnsi="Symbol"/>
    </w:rPr>
  </w:style>
  <w:style w:type="character" w:customStyle="1" w:styleId="WW8Num216z1">
    <w:name w:val="WW8Num216z1"/>
    <w:rsid w:val="009E49D4"/>
    <w:rPr>
      <w:rFonts w:ascii="Courier New" w:hAnsi="Courier New" w:cs="Courier New"/>
    </w:rPr>
  </w:style>
  <w:style w:type="character" w:customStyle="1" w:styleId="WW8Num216z2">
    <w:name w:val="WW8Num216z2"/>
    <w:rsid w:val="009E49D4"/>
    <w:rPr>
      <w:rFonts w:ascii="Wingdings" w:hAnsi="Wingdings"/>
    </w:rPr>
  </w:style>
  <w:style w:type="character" w:customStyle="1" w:styleId="WW8Num218z0">
    <w:name w:val="WW8Num218z0"/>
    <w:rsid w:val="009E49D4"/>
    <w:rPr>
      <w:rFonts w:ascii="Symbol" w:hAnsi="Symbol"/>
    </w:rPr>
  </w:style>
  <w:style w:type="character" w:customStyle="1" w:styleId="WW8Num218z1">
    <w:name w:val="WW8Num218z1"/>
    <w:rsid w:val="009E49D4"/>
    <w:rPr>
      <w:rFonts w:ascii="Courier New" w:hAnsi="Courier New" w:cs="Courier New"/>
    </w:rPr>
  </w:style>
  <w:style w:type="character" w:customStyle="1" w:styleId="WW8Num218z2">
    <w:name w:val="WW8Num218z2"/>
    <w:rsid w:val="009E49D4"/>
    <w:rPr>
      <w:rFonts w:ascii="Wingdings" w:hAnsi="Wingdings"/>
    </w:rPr>
  </w:style>
  <w:style w:type="character" w:customStyle="1" w:styleId="WW8Num220z0">
    <w:name w:val="WW8Num220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0">
    <w:name w:val="WW8Num22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1z1">
    <w:name w:val="WW8Num221z1"/>
    <w:rsid w:val="009E49D4"/>
    <w:rPr>
      <w:u w:val="none"/>
    </w:rPr>
  </w:style>
  <w:style w:type="character" w:customStyle="1" w:styleId="WW8Num223z0">
    <w:name w:val="WW8Num223z0"/>
    <w:rsid w:val="009E49D4"/>
    <w:rPr>
      <w:rFonts w:ascii="Times New Roman" w:hAnsi="Times New Roman"/>
      <w:b/>
    </w:rPr>
  </w:style>
  <w:style w:type="character" w:customStyle="1" w:styleId="WW8Num223z1">
    <w:name w:val="WW8Num223z1"/>
    <w:rsid w:val="009E49D4"/>
    <w:rPr>
      <w:rFonts w:ascii="Courier New" w:hAnsi="Courier New" w:cs="Courier New"/>
    </w:rPr>
  </w:style>
  <w:style w:type="character" w:customStyle="1" w:styleId="WW8Num223z2">
    <w:name w:val="WW8Num223z2"/>
    <w:rsid w:val="009E49D4"/>
    <w:rPr>
      <w:rFonts w:ascii="Wingdings" w:hAnsi="Wingdings"/>
    </w:rPr>
  </w:style>
  <w:style w:type="character" w:customStyle="1" w:styleId="WW8Num223z3">
    <w:name w:val="WW8Num223z3"/>
    <w:rsid w:val="009E49D4"/>
    <w:rPr>
      <w:rFonts w:ascii="Symbol" w:hAnsi="Symbol"/>
    </w:rPr>
  </w:style>
  <w:style w:type="character" w:customStyle="1" w:styleId="WW8Num224z0">
    <w:name w:val="WW8Num224z0"/>
    <w:rsid w:val="009E49D4"/>
    <w:rPr>
      <w:rFonts w:ascii="Symbol" w:hAnsi="Symbol"/>
    </w:rPr>
  </w:style>
  <w:style w:type="character" w:customStyle="1" w:styleId="WW8Num226z0">
    <w:name w:val="WW8Num226z0"/>
    <w:rsid w:val="009E49D4"/>
    <w:rPr>
      <w:rFonts w:ascii="Times New Roman" w:hAnsi="Times New Roman"/>
    </w:rPr>
  </w:style>
  <w:style w:type="character" w:customStyle="1" w:styleId="WW8Num227z0">
    <w:name w:val="WW8Num227z0"/>
    <w:rsid w:val="009E49D4"/>
    <w:rPr>
      <w:rFonts w:ascii="Symbol" w:hAnsi="Symbol"/>
    </w:rPr>
  </w:style>
  <w:style w:type="character" w:customStyle="1" w:styleId="WW8Num227z2">
    <w:name w:val="WW8Num227z2"/>
    <w:rsid w:val="009E49D4"/>
    <w:rPr>
      <w:rFonts w:ascii="Wingdings" w:hAnsi="Wingdings"/>
    </w:rPr>
  </w:style>
  <w:style w:type="character" w:customStyle="1" w:styleId="WW8Num227z4">
    <w:name w:val="WW8Num227z4"/>
    <w:rsid w:val="009E49D4"/>
    <w:rPr>
      <w:rFonts w:ascii="Courier New" w:hAnsi="Courier New" w:cs="Courier New"/>
    </w:rPr>
  </w:style>
  <w:style w:type="character" w:customStyle="1" w:styleId="WW8Num228z0">
    <w:name w:val="WW8Num228z0"/>
    <w:rsid w:val="009E49D4"/>
    <w:rPr>
      <w:rFonts w:ascii="Courier New" w:hAnsi="Courier New" w:cs="Courier New"/>
    </w:rPr>
  </w:style>
  <w:style w:type="character" w:customStyle="1" w:styleId="WW8Num228z2">
    <w:name w:val="WW8Num228z2"/>
    <w:rsid w:val="009E49D4"/>
    <w:rPr>
      <w:rFonts w:ascii="Wingdings" w:hAnsi="Wingdings"/>
    </w:rPr>
  </w:style>
  <w:style w:type="character" w:customStyle="1" w:styleId="WW8Num228z3">
    <w:name w:val="WW8Num228z3"/>
    <w:rsid w:val="009E49D4"/>
    <w:rPr>
      <w:rFonts w:ascii="Symbol" w:hAnsi="Symbol"/>
    </w:rPr>
  </w:style>
  <w:style w:type="character" w:customStyle="1" w:styleId="WW8Num229z0">
    <w:name w:val="WW8Num22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29z1">
    <w:name w:val="WW8Num229z1"/>
    <w:rsid w:val="009E49D4"/>
    <w:rPr>
      <w:u w:val="none"/>
    </w:rPr>
  </w:style>
  <w:style w:type="character" w:customStyle="1" w:styleId="WW8Num230z0">
    <w:name w:val="WW8Num230z0"/>
    <w:rsid w:val="009E49D4"/>
    <w:rPr>
      <w:u w:val="single"/>
    </w:rPr>
  </w:style>
  <w:style w:type="character" w:customStyle="1" w:styleId="WW8Num231z0">
    <w:name w:val="WW8Num231z0"/>
    <w:rsid w:val="009E49D4"/>
    <w:rPr>
      <w:rFonts w:ascii="Times New Roman" w:hAnsi="Times New Roman"/>
    </w:rPr>
  </w:style>
  <w:style w:type="character" w:customStyle="1" w:styleId="WW8Num231z1">
    <w:name w:val="WW8Num231z1"/>
    <w:rsid w:val="009E49D4"/>
    <w:rPr>
      <w:rFonts w:ascii="Courier New" w:hAnsi="Courier New" w:cs="Courier New"/>
    </w:rPr>
  </w:style>
  <w:style w:type="character" w:customStyle="1" w:styleId="WW8Num231z2">
    <w:name w:val="WW8Num231z2"/>
    <w:rsid w:val="009E49D4"/>
    <w:rPr>
      <w:rFonts w:ascii="Wingdings" w:hAnsi="Wingdings"/>
    </w:rPr>
  </w:style>
  <w:style w:type="character" w:customStyle="1" w:styleId="WW8Num231z3">
    <w:name w:val="WW8Num231z3"/>
    <w:rsid w:val="009E49D4"/>
    <w:rPr>
      <w:rFonts w:ascii="Symbol" w:hAnsi="Symbol"/>
    </w:rPr>
  </w:style>
  <w:style w:type="character" w:customStyle="1" w:styleId="WW8Num234z0">
    <w:name w:val="WW8Num234z0"/>
    <w:rsid w:val="009E49D4"/>
    <w:rPr>
      <w:rFonts w:ascii="Courier New" w:hAnsi="Courier New" w:cs="Courier New"/>
    </w:rPr>
  </w:style>
  <w:style w:type="character" w:customStyle="1" w:styleId="WW8Num234z2">
    <w:name w:val="WW8Num234z2"/>
    <w:rsid w:val="009E49D4"/>
    <w:rPr>
      <w:rFonts w:ascii="Wingdings" w:hAnsi="Wingdings"/>
    </w:rPr>
  </w:style>
  <w:style w:type="character" w:customStyle="1" w:styleId="WW8Num234z3">
    <w:name w:val="WW8Num234z3"/>
    <w:rsid w:val="009E49D4"/>
    <w:rPr>
      <w:rFonts w:ascii="Symbol" w:hAnsi="Symbol"/>
    </w:rPr>
  </w:style>
  <w:style w:type="character" w:customStyle="1" w:styleId="WW8Num235z0">
    <w:name w:val="WW8Num235z0"/>
    <w:rsid w:val="009E49D4"/>
    <w:rPr>
      <w:sz w:val="16"/>
    </w:rPr>
  </w:style>
  <w:style w:type="character" w:customStyle="1" w:styleId="WW8Num236z0">
    <w:name w:val="WW8Num236z0"/>
    <w:rsid w:val="009E49D4"/>
    <w:rPr>
      <w:rFonts w:ascii="Symbol" w:hAnsi="Symbol"/>
    </w:rPr>
  </w:style>
  <w:style w:type="character" w:customStyle="1" w:styleId="WW8Num236z1">
    <w:name w:val="WW8Num236z1"/>
    <w:rsid w:val="009E49D4"/>
    <w:rPr>
      <w:rFonts w:ascii="Courier New" w:hAnsi="Courier New" w:cs="Courier New"/>
    </w:rPr>
  </w:style>
  <w:style w:type="character" w:customStyle="1" w:styleId="WW8Num236z2">
    <w:name w:val="WW8Num236z2"/>
    <w:rsid w:val="009E49D4"/>
    <w:rPr>
      <w:rFonts w:ascii="Wingdings" w:hAnsi="Wingdings"/>
    </w:rPr>
  </w:style>
  <w:style w:type="character" w:customStyle="1" w:styleId="WW8Num238z0">
    <w:name w:val="WW8Num238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39z0">
    <w:name w:val="WW8Num239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41z0">
    <w:name w:val="WW8Num241z0"/>
    <w:rsid w:val="009E49D4"/>
    <w:rPr>
      <w:rFonts w:ascii="Wingdings" w:hAnsi="Wingdings"/>
    </w:rPr>
  </w:style>
  <w:style w:type="character" w:customStyle="1" w:styleId="WW8Num241z1">
    <w:name w:val="WW8Num241z1"/>
    <w:rsid w:val="009E49D4"/>
    <w:rPr>
      <w:rFonts w:ascii="Courier New" w:hAnsi="Courier New" w:cs="Courier New"/>
    </w:rPr>
  </w:style>
  <w:style w:type="character" w:customStyle="1" w:styleId="WW8Num241z3">
    <w:name w:val="WW8Num241z3"/>
    <w:rsid w:val="009E49D4"/>
    <w:rPr>
      <w:rFonts w:ascii="Symbol" w:hAnsi="Symbol"/>
    </w:rPr>
  </w:style>
  <w:style w:type="character" w:customStyle="1" w:styleId="WW8Num242z0">
    <w:name w:val="WW8Num242z0"/>
    <w:rsid w:val="009E49D4"/>
    <w:rPr>
      <w:rFonts w:ascii="Symbol" w:hAnsi="Symbol"/>
    </w:rPr>
  </w:style>
  <w:style w:type="character" w:customStyle="1" w:styleId="WW8Num242z1">
    <w:name w:val="WW8Num242z1"/>
    <w:rsid w:val="009E49D4"/>
    <w:rPr>
      <w:rFonts w:ascii="Courier New" w:hAnsi="Courier New" w:cs="Courier New"/>
    </w:rPr>
  </w:style>
  <w:style w:type="character" w:customStyle="1" w:styleId="WW8Num242z2">
    <w:name w:val="WW8Num242z2"/>
    <w:rsid w:val="009E49D4"/>
    <w:rPr>
      <w:rFonts w:ascii="Wingdings" w:hAnsi="Wingdings"/>
    </w:rPr>
  </w:style>
  <w:style w:type="character" w:customStyle="1" w:styleId="WW8Num243z0">
    <w:name w:val="WW8Num243z0"/>
    <w:rsid w:val="009E49D4"/>
    <w:rPr>
      <w:rFonts w:ascii="Arial" w:hAnsi="Arial"/>
      <w:b w:val="0"/>
      <w:i w:val="0"/>
      <w:sz w:val="22"/>
    </w:rPr>
  </w:style>
  <w:style w:type="character" w:customStyle="1" w:styleId="WW8Num243z1">
    <w:name w:val="WW8Num243z1"/>
    <w:rsid w:val="009E49D4"/>
    <w:rPr>
      <w:rFonts w:ascii="Courier New" w:hAnsi="Courier New"/>
    </w:rPr>
  </w:style>
  <w:style w:type="character" w:customStyle="1" w:styleId="WW8Num243z2">
    <w:name w:val="WW8Num243z2"/>
    <w:rsid w:val="009E49D4"/>
    <w:rPr>
      <w:rFonts w:ascii="Wingdings" w:hAnsi="Wingdings"/>
    </w:rPr>
  </w:style>
  <w:style w:type="character" w:customStyle="1" w:styleId="WW8Num243z3">
    <w:name w:val="WW8Num243z3"/>
    <w:rsid w:val="009E49D4"/>
    <w:rPr>
      <w:rFonts w:ascii="Symbol" w:hAnsi="Symbol"/>
    </w:rPr>
  </w:style>
  <w:style w:type="character" w:customStyle="1" w:styleId="WW8Num244z0">
    <w:name w:val="WW8Num244z0"/>
    <w:rsid w:val="009E49D4"/>
    <w:rPr>
      <w:strike w:val="0"/>
      <w:dstrike w:val="0"/>
      <w:color w:val="auto"/>
      <w:u w:val="none"/>
    </w:rPr>
  </w:style>
  <w:style w:type="character" w:customStyle="1" w:styleId="WW8Num246z0">
    <w:name w:val="WW8Num246z0"/>
    <w:rsid w:val="009E49D4"/>
    <w:rPr>
      <w:i w:val="0"/>
      <w:color w:val="auto"/>
    </w:rPr>
  </w:style>
  <w:style w:type="character" w:customStyle="1" w:styleId="WW8Num249z0">
    <w:name w:val="WW8Num249z0"/>
    <w:rsid w:val="009E49D4"/>
    <w:rPr>
      <w:rFonts w:ascii="Arial Fett" w:hAnsi="Arial Fett"/>
      <w:b/>
      <w:i w:val="0"/>
      <w:sz w:val="24"/>
      <w:szCs w:val="24"/>
      <w:u w:val="single"/>
    </w:rPr>
  </w:style>
  <w:style w:type="character" w:customStyle="1" w:styleId="WW8Num251z0">
    <w:name w:val="WW8Num251z0"/>
    <w:rsid w:val="009E49D4"/>
    <w:rPr>
      <w:rFonts w:ascii="Times New Roman" w:hAnsi="Times New Roman"/>
    </w:rPr>
  </w:style>
  <w:style w:type="character" w:customStyle="1" w:styleId="WW8Num252z0">
    <w:name w:val="WW8Num252z0"/>
    <w:rsid w:val="009E49D4"/>
    <w:rPr>
      <w:i w:val="0"/>
      <w:color w:val="auto"/>
    </w:rPr>
  </w:style>
  <w:style w:type="character" w:customStyle="1" w:styleId="WW8Num255z0">
    <w:name w:val="WW8Num255z0"/>
    <w:rsid w:val="009E49D4"/>
    <w:rPr>
      <w:rFonts w:ascii="Arial Fett" w:hAnsi="Arial Fett"/>
      <w:b/>
      <w:i w:val="0"/>
      <w:sz w:val="22"/>
      <w:szCs w:val="22"/>
      <w:u w:val="single"/>
    </w:rPr>
  </w:style>
  <w:style w:type="character" w:customStyle="1" w:styleId="WW8Num256z0">
    <w:name w:val="WW8Num256z0"/>
    <w:rsid w:val="009E49D4"/>
    <w:rPr>
      <w:rFonts w:ascii="Symbol" w:hAnsi="Symbol"/>
    </w:rPr>
  </w:style>
  <w:style w:type="character" w:customStyle="1" w:styleId="WW8Num256z1">
    <w:name w:val="WW8Num256z1"/>
    <w:rsid w:val="009E49D4"/>
    <w:rPr>
      <w:rFonts w:ascii="Courier New" w:hAnsi="Courier New" w:cs="Courier New"/>
    </w:rPr>
  </w:style>
  <w:style w:type="character" w:customStyle="1" w:styleId="WW8Num256z2">
    <w:name w:val="WW8Num256z2"/>
    <w:rsid w:val="009E49D4"/>
    <w:rPr>
      <w:rFonts w:ascii="Wingdings" w:hAnsi="Wingdings"/>
    </w:rPr>
  </w:style>
  <w:style w:type="character" w:customStyle="1" w:styleId="WW8Num258z0">
    <w:name w:val="WW8Num258z0"/>
    <w:rsid w:val="009E49D4"/>
    <w:rPr>
      <w:rFonts w:ascii="Symbol" w:hAnsi="Symbol"/>
    </w:rPr>
  </w:style>
  <w:style w:type="character" w:customStyle="1" w:styleId="WW8Num259z0">
    <w:name w:val="WW8Num259z0"/>
    <w:rsid w:val="009E49D4"/>
    <w:rPr>
      <w:rFonts w:ascii="Courier New" w:hAnsi="Courier New" w:cs="Courier New"/>
    </w:rPr>
  </w:style>
  <w:style w:type="character" w:customStyle="1" w:styleId="WW8Num259z2">
    <w:name w:val="WW8Num259z2"/>
    <w:rsid w:val="009E49D4"/>
    <w:rPr>
      <w:rFonts w:ascii="Wingdings" w:hAnsi="Wingdings"/>
    </w:rPr>
  </w:style>
  <w:style w:type="character" w:customStyle="1" w:styleId="WW8Num259z3">
    <w:name w:val="WW8Num259z3"/>
    <w:rsid w:val="009E49D4"/>
    <w:rPr>
      <w:rFonts w:ascii="Symbol" w:hAnsi="Symbol"/>
    </w:rPr>
  </w:style>
  <w:style w:type="character" w:customStyle="1" w:styleId="WW8Num260z0">
    <w:name w:val="WW8Num260z0"/>
    <w:rsid w:val="009E49D4"/>
    <w:rPr>
      <w:rFonts w:ascii="Times New Roman" w:hAnsi="Times New Roman"/>
      <w:b/>
    </w:rPr>
  </w:style>
  <w:style w:type="character" w:customStyle="1" w:styleId="WW8Num260z1">
    <w:name w:val="WW8Num260z1"/>
    <w:rsid w:val="009E49D4"/>
    <w:rPr>
      <w:rFonts w:ascii="Courier New" w:hAnsi="Courier New" w:cs="Courier New"/>
    </w:rPr>
  </w:style>
  <w:style w:type="character" w:customStyle="1" w:styleId="WW8Num260z2">
    <w:name w:val="WW8Num260z2"/>
    <w:rsid w:val="009E49D4"/>
    <w:rPr>
      <w:rFonts w:ascii="Wingdings" w:hAnsi="Wingdings"/>
    </w:rPr>
  </w:style>
  <w:style w:type="character" w:customStyle="1" w:styleId="WW8Num260z3">
    <w:name w:val="WW8Num260z3"/>
    <w:rsid w:val="009E49D4"/>
    <w:rPr>
      <w:rFonts w:ascii="Symbol" w:hAnsi="Symbol"/>
    </w:rPr>
  </w:style>
  <w:style w:type="character" w:customStyle="1" w:styleId="WW8Num261z0">
    <w:name w:val="WW8Num261z0"/>
    <w:rsid w:val="009E49D4"/>
    <w:rPr>
      <w:rFonts w:ascii="Arial" w:hAnsi="Arial"/>
      <w:b w:val="0"/>
      <w:i w:val="0"/>
      <w:sz w:val="22"/>
    </w:rPr>
  </w:style>
  <w:style w:type="character" w:customStyle="1" w:styleId="WW8Num262z0">
    <w:name w:val="WW8Num262z0"/>
    <w:rsid w:val="009E49D4"/>
    <w:rPr>
      <w:rFonts w:ascii="Symbol" w:hAnsi="Symbol"/>
    </w:rPr>
  </w:style>
  <w:style w:type="character" w:customStyle="1" w:styleId="WW8Num263z0">
    <w:name w:val="WW8Num263z0"/>
    <w:rsid w:val="009E49D4"/>
    <w:rPr>
      <w:rFonts w:ascii="Symbol" w:hAnsi="Symbol"/>
    </w:rPr>
  </w:style>
  <w:style w:type="character" w:customStyle="1" w:styleId="WW8Num263z1">
    <w:name w:val="WW8Num263z1"/>
    <w:rsid w:val="009E49D4"/>
    <w:rPr>
      <w:rFonts w:ascii="Courier New" w:hAnsi="Courier New" w:cs="Courier New"/>
    </w:rPr>
  </w:style>
  <w:style w:type="character" w:customStyle="1" w:styleId="WW8Num263z2">
    <w:name w:val="WW8Num263z2"/>
    <w:rsid w:val="009E49D4"/>
    <w:rPr>
      <w:rFonts w:ascii="Wingdings" w:hAnsi="Wingdings"/>
    </w:rPr>
  </w:style>
  <w:style w:type="character" w:customStyle="1" w:styleId="WW8Num264z0">
    <w:name w:val="WW8Num264z0"/>
    <w:rsid w:val="009E49D4"/>
    <w:rPr>
      <w:rFonts w:ascii="Courier New" w:hAnsi="Courier New" w:cs="Courier New"/>
    </w:rPr>
  </w:style>
  <w:style w:type="character" w:customStyle="1" w:styleId="WW8Num264z2">
    <w:name w:val="WW8Num264z2"/>
    <w:rsid w:val="009E49D4"/>
    <w:rPr>
      <w:rFonts w:ascii="Wingdings" w:hAnsi="Wingdings"/>
    </w:rPr>
  </w:style>
  <w:style w:type="character" w:customStyle="1" w:styleId="WW8Num264z3">
    <w:name w:val="WW8Num264z3"/>
    <w:rsid w:val="009E49D4"/>
    <w:rPr>
      <w:rFonts w:ascii="Symbol" w:hAnsi="Symbol"/>
    </w:rPr>
  </w:style>
  <w:style w:type="character" w:customStyle="1" w:styleId="WW8Num265z0">
    <w:name w:val="WW8Num265z0"/>
    <w:rsid w:val="009E49D4"/>
    <w:rPr>
      <w:rFonts w:ascii="Symbol" w:hAnsi="Symbol"/>
    </w:rPr>
  </w:style>
  <w:style w:type="character" w:customStyle="1" w:styleId="WW8Num265z1">
    <w:name w:val="WW8Num265z1"/>
    <w:rsid w:val="009E49D4"/>
    <w:rPr>
      <w:rFonts w:ascii="Courier New" w:hAnsi="Courier New" w:cs="Courier New"/>
    </w:rPr>
  </w:style>
  <w:style w:type="character" w:customStyle="1" w:styleId="WW8Num265z2">
    <w:name w:val="WW8Num265z2"/>
    <w:rsid w:val="009E49D4"/>
    <w:rPr>
      <w:rFonts w:ascii="Wingdings" w:hAnsi="Wingdings"/>
    </w:rPr>
  </w:style>
  <w:style w:type="character" w:customStyle="1" w:styleId="WW8Num266z0">
    <w:name w:val="WW8Num266z0"/>
    <w:rsid w:val="009E49D4"/>
    <w:rPr>
      <w:i w:val="0"/>
      <w:color w:val="auto"/>
    </w:rPr>
  </w:style>
  <w:style w:type="character" w:customStyle="1" w:styleId="WW8Num267z0">
    <w:name w:val="WW8Num267z0"/>
    <w:rsid w:val="009E49D4"/>
    <w:rPr>
      <w:b w:val="0"/>
    </w:rPr>
  </w:style>
  <w:style w:type="character" w:customStyle="1" w:styleId="WW8Num268z0">
    <w:name w:val="WW8Num268z0"/>
    <w:rsid w:val="009E49D4"/>
    <w:rPr>
      <w:rFonts w:ascii="Symbol" w:hAnsi="Symbol"/>
    </w:rPr>
  </w:style>
  <w:style w:type="character" w:customStyle="1" w:styleId="WW8Num268z1">
    <w:name w:val="WW8Num268z1"/>
    <w:rsid w:val="009E49D4"/>
    <w:rPr>
      <w:rFonts w:ascii="Times New Roman" w:eastAsia="Times New Roman" w:hAnsi="Times New Roman" w:cs="Times New Roman"/>
    </w:rPr>
  </w:style>
  <w:style w:type="character" w:customStyle="1" w:styleId="WW8Num268z2">
    <w:name w:val="WW8Num268z2"/>
    <w:rsid w:val="009E49D4"/>
    <w:rPr>
      <w:rFonts w:ascii="Wingdings" w:hAnsi="Wingdings"/>
    </w:rPr>
  </w:style>
  <w:style w:type="character" w:customStyle="1" w:styleId="WW8Num268z4">
    <w:name w:val="WW8Num268z4"/>
    <w:rsid w:val="009E49D4"/>
    <w:rPr>
      <w:rFonts w:ascii="Courier New" w:hAnsi="Courier New" w:cs="Courier New"/>
    </w:rPr>
  </w:style>
  <w:style w:type="character" w:customStyle="1" w:styleId="WW8Num269z0">
    <w:name w:val="WW8Num269z0"/>
    <w:rsid w:val="009E49D4"/>
    <w:rPr>
      <w:rFonts w:ascii="Times New Roman" w:hAnsi="Times New Roman"/>
    </w:rPr>
  </w:style>
  <w:style w:type="character" w:customStyle="1" w:styleId="WW8Num270z0">
    <w:name w:val="WW8Num270z0"/>
    <w:rsid w:val="009E49D4"/>
    <w:rPr>
      <w:rFonts w:ascii="Symbol" w:hAnsi="Symbol"/>
    </w:rPr>
  </w:style>
  <w:style w:type="character" w:customStyle="1" w:styleId="WW8Num276z0">
    <w:name w:val="WW8Num276z0"/>
    <w:rsid w:val="009E49D4"/>
    <w:rPr>
      <w:rFonts w:ascii="Wingdings" w:hAnsi="Wingdings"/>
    </w:rPr>
  </w:style>
  <w:style w:type="character" w:customStyle="1" w:styleId="WW8Num276z1">
    <w:name w:val="WW8Num276z1"/>
    <w:rsid w:val="009E49D4"/>
    <w:rPr>
      <w:rFonts w:ascii="Courier New" w:hAnsi="Courier New" w:cs="Courier New"/>
    </w:rPr>
  </w:style>
  <w:style w:type="character" w:customStyle="1" w:styleId="WW8Num276z3">
    <w:name w:val="WW8Num276z3"/>
    <w:rsid w:val="009E49D4"/>
    <w:rPr>
      <w:rFonts w:ascii="Symbol" w:hAnsi="Symbol"/>
    </w:rPr>
  </w:style>
  <w:style w:type="character" w:customStyle="1" w:styleId="WW8Num278z0">
    <w:name w:val="WW8Num278z0"/>
    <w:rsid w:val="009E49D4"/>
    <w:rPr>
      <w:rFonts w:ascii="Times New Roman" w:hAnsi="Times New Roman"/>
    </w:rPr>
  </w:style>
  <w:style w:type="character" w:customStyle="1" w:styleId="WW8Num278z1">
    <w:name w:val="WW8Num278z1"/>
    <w:rsid w:val="009E49D4"/>
    <w:rPr>
      <w:rFonts w:ascii="Courier New" w:hAnsi="Courier New" w:cs="Courier New"/>
    </w:rPr>
  </w:style>
  <w:style w:type="character" w:customStyle="1" w:styleId="WW8Num278z2">
    <w:name w:val="WW8Num278z2"/>
    <w:rsid w:val="009E49D4"/>
    <w:rPr>
      <w:rFonts w:ascii="Wingdings" w:hAnsi="Wingdings"/>
    </w:rPr>
  </w:style>
  <w:style w:type="character" w:customStyle="1" w:styleId="WW8Num278z3">
    <w:name w:val="WW8Num278z3"/>
    <w:rsid w:val="009E49D4"/>
    <w:rPr>
      <w:rFonts w:ascii="Symbol" w:hAnsi="Symbol"/>
    </w:rPr>
  </w:style>
  <w:style w:type="character" w:customStyle="1" w:styleId="WW8Num279z0">
    <w:name w:val="WW8Num279z0"/>
    <w:rsid w:val="009E49D4"/>
    <w:rPr>
      <w:rFonts w:ascii="Times New Roman" w:hAnsi="Times New Roman"/>
      <w:b/>
    </w:rPr>
  </w:style>
  <w:style w:type="character" w:customStyle="1" w:styleId="WW8Num279z1">
    <w:name w:val="WW8Num279z1"/>
    <w:rsid w:val="009E49D4"/>
    <w:rPr>
      <w:rFonts w:ascii="Courier New" w:hAnsi="Courier New" w:cs="Courier New"/>
    </w:rPr>
  </w:style>
  <w:style w:type="character" w:customStyle="1" w:styleId="WW8Num279z2">
    <w:name w:val="WW8Num279z2"/>
    <w:rsid w:val="009E49D4"/>
    <w:rPr>
      <w:rFonts w:ascii="Wingdings" w:hAnsi="Wingdings"/>
    </w:rPr>
  </w:style>
  <w:style w:type="character" w:customStyle="1" w:styleId="WW8Num279z3">
    <w:name w:val="WW8Num279z3"/>
    <w:rsid w:val="009E49D4"/>
    <w:rPr>
      <w:rFonts w:ascii="Symbol" w:hAnsi="Symbol"/>
    </w:rPr>
  </w:style>
  <w:style w:type="character" w:customStyle="1" w:styleId="WW8Num281z0">
    <w:name w:val="WW8Num281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282z0">
    <w:name w:val="WW8Num282z0"/>
    <w:rsid w:val="009E49D4"/>
    <w:rPr>
      <w:rFonts w:ascii="Symbol" w:hAnsi="Symbol"/>
    </w:rPr>
  </w:style>
  <w:style w:type="character" w:customStyle="1" w:styleId="WW8Num283z1">
    <w:name w:val="WW8Num283z1"/>
    <w:rsid w:val="009E49D4"/>
    <w:rPr>
      <w:rFonts w:ascii="Courier New" w:hAnsi="Courier New" w:cs="Courier New"/>
    </w:rPr>
  </w:style>
  <w:style w:type="character" w:customStyle="1" w:styleId="WW8Num283z2">
    <w:name w:val="WW8Num283z2"/>
    <w:rsid w:val="009E49D4"/>
    <w:rPr>
      <w:rFonts w:ascii="Wingdings" w:hAnsi="Wingdings"/>
    </w:rPr>
  </w:style>
  <w:style w:type="character" w:customStyle="1" w:styleId="WW8Num283z3">
    <w:name w:val="WW8Num283z3"/>
    <w:rsid w:val="009E49D4"/>
    <w:rPr>
      <w:rFonts w:ascii="Symbol" w:hAnsi="Symbol"/>
    </w:rPr>
  </w:style>
  <w:style w:type="character" w:customStyle="1" w:styleId="WW8Num285z0">
    <w:name w:val="WW8Num285z0"/>
    <w:rsid w:val="009E49D4"/>
    <w:rPr>
      <w:rFonts w:ascii="Times New Roman" w:hAnsi="Times New Roman" w:cs="Times New Roman"/>
    </w:rPr>
  </w:style>
  <w:style w:type="character" w:customStyle="1" w:styleId="WW8Num285z1">
    <w:name w:val="WW8Num285z1"/>
    <w:rsid w:val="009E49D4"/>
    <w:rPr>
      <w:rFonts w:ascii="Courier New" w:hAnsi="Courier New" w:cs="Courier New"/>
    </w:rPr>
  </w:style>
  <w:style w:type="character" w:customStyle="1" w:styleId="WW8Num285z2">
    <w:name w:val="WW8Num285z2"/>
    <w:rsid w:val="009E49D4"/>
    <w:rPr>
      <w:rFonts w:ascii="Wingdings" w:hAnsi="Wingdings"/>
    </w:rPr>
  </w:style>
  <w:style w:type="character" w:customStyle="1" w:styleId="WW8Num285z3">
    <w:name w:val="WW8Num285z3"/>
    <w:rsid w:val="009E49D4"/>
    <w:rPr>
      <w:rFonts w:ascii="Symbol" w:hAnsi="Symbol"/>
    </w:rPr>
  </w:style>
  <w:style w:type="character" w:customStyle="1" w:styleId="WW8Num288z0">
    <w:name w:val="WW8Num288z0"/>
    <w:rsid w:val="009E49D4"/>
    <w:rPr>
      <w:rFonts w:ascii="Times New Roman" w:hAnsi="Times New Roman"/>
      <w:b/>
    </w:rPr>
  </w:style>
  <w:style w:type="character" w:customStyle="1" w:styleId="WW8Num289z0">
    <w:name w:val="WW8Num289z0"/>
    <w:rsid w:val="009E49D4"/>
    <w:rPr>
      <w:rFonts w:ascii="Times New Roman" w:hAnsi="Times New Roman"/>
    </w:rPr>
  </w:style>
  <w:style w:type="character" w:customStyle="1" w:styleId="WW8Num289z1">
    <w:name w:val="WW8Num289z1"/>
    <w:rsid w:val="009E49D4"/>
    <w:rPr>
      <w:rFonts w:ascii="Courier New" w:hAnsi="Courier New" w:cs="Courier New"/>
    </w:rPr>
  </w:style>
  <w:style w:type="character" w:customStyle="1" w:styleId="WW8Num289z2">
    <w:name w:val="WW8Num289z2"/>
    <w:rsid w:val="009E49D4"/>
    <w:rPr>
      <w:rFonts w:ascii="Wingdings" w:hAnsi="Wingdings"/>
    </w:rPr>
  </w:style>
  <w:style w:type="character" w:customStyle="1" w:styleId="WW8Num289z3">
    <w:name w:val="WW8Num289z3"/>
    <w:rsid w:val="009E49D4"/>
    <w:rPr>
      <w:rFonts w:ascii="Symbol" w:hAnsi="Symbol"/>
    </w:rPr>
  </w:style>
  <w:style w:type="character" w:customStyle="1" w:styleId="WW8Num297z0">
    <w:name w:val="WW8Num297z0"/>
    <w:rsid w:val="009E49D4"/>
    <w:rPr>
      <w:b/>
    </w:rPr>
  </w:style>
  <w:style w:type="character" w:customStyle="1" w:styleId="WW8Num299z0">
    <w:name w:val="WW8Num299z0"/>
    <w:rsid w:val="009E49D4"/>
    <w:rPr>
      <w:rFonts w:ascii="Times New Roman" w:eastAsia="Times New Roman" w:hAnsi="Times New Roman" w:cs="Times New Roman"/>
    </w:rPr>
  </w:style>
  <w:style w:type="character" w:customStyle="1" w:styleId="WW8Num299z1">
    <w:name w:val="WW8Num299z1"/>
    <w:rsid w:val="009E49D4"/>
    <w:rPr>
      <w:rFonts w:ascii="Courier New" w:hAnsi="Courier New"/>
    </w:rPr>
  </w:style>
  <w:style w:type="character" w:customStyle="1" w:styleId="WW8Num299z2">
    <w:name w:val="WW8Num299z2"/>
    <w:rsid w:val="009E49D4"/>
    <w:rPr>
      <w:rFonts w:ascii="Wingdings" w:hAnsi="Wingdings"/>
    </w:rPr>
  </w:style>
  <w:style w:type="character" w:customStyle="1" w:styleId="WW8Num299z3">
    <w:name w:val="WW8Num299z3"/>
    <w:rsid w:val="009E49D4"/>
    <w:rPr>
      <w:rFonts w:ascii="Symbol" w:hAnsi="Symbol"/>
    </w:rPr>
  </w:style>
  <w:style w:type="character" w:customStyle="1" w:styleId="WW8Num301z1">
    <w:name w:val="WW8Num301z1"/>
    <w:rsid w:val="009E49D4"/>
    <w:rPr>
      <w:rFonts w:ascii="Courier New" w:hAnsi="Courier New" w:cs="Courier New"/>
    </w:rPr>
  </w:style>
  <w:style w:type="character" w:customStyle="1" w:styleId="WW8Num301z2">
    <w:name w:val="WW8Num301z2"/>
    <w:rsid w:val="009E49D4"/>
    <w:rPr>
      <w:rFonts w:ascii="Wingdings" w:hAnsi="Wingdings"/>
    </w:rPr>
  </w:style>
  <w:style w:type="character" w:customStyle="1" w:styleId="WW8Num301z3">
    <w:name w:val="WW8Num301z3"/>
    <w:rsid w:val="009E49D4"/>
    <w:rPr>
      <w:rFonts w:ascii="Symbol" w:hAnsi="Symbol"/>
    </w:rPr>
  </w:style>
  <w:style w:type="character" w:customStyle="1" w:styleId="WW8Num302z0">
    <w:name w:val="WW8Num302z0"/>
    <w:rsid w:val="009E49D4"/>
    <w:rPr>
      <w:b w:val="0"/>
      <w:i w:val="0"/>
    </w:rPr>
  </w:style>
  <w:style w:type="character" w:customStyle="1" w:styleId="WW8Num305z0">
    <w:name w:val="WW8Num305z0"/>
    <w:rsid w:val="009E49D4"/>
    <w:rPr>
      <w:b w:val="0"/>
      <w:color w:val="auto"/>
    </w:rPr>
  </w:style>
  <w:style w:type="character" w:customStyle="1" w:styleId="WW8Num306z0">
    <w:name w:val="WW8Num306z0"/>
    <w:rsid w:val="009E49D4"/>
    <w:rPr>
      <w:i w:val="0"/>
      <w:color w:val="auto"/>
    </w:rPr>
  </w:style>
  <w:style w:type="character" w:customStyle="1" w:styleId="WW8Num308z0">
    <w:name w:val="WW8Num308z0"/>
    <w:rsid w:val="009E49D4"/>
    <w:rPr>
      <w:i w:val="0"/>
      <w:color w:val="auto"/>
    </w:rPr>
  </w:style>
  <w:style w:type="character" w:customStyle="1" w:styleId="WW8Num309z0">
    <w:name w:val="WW8Num309z0"/>
    <w:rsid w:val="009E49D4"/>
    <w:rPr>
      <w:rFonts w:ascii="Symbol" w:hAnsi="Symbol"/>
    </w:rPr>
  </w:style>
  <w:style w:type="character" w:customStyle="1" w:styleId="WW8Num309z1">
    <w:name w:val="WW8Num309z1"/>
    <w:rsid w:val="009E49D4"/>
    <w:rPr>
      <w:rFonts w:ascii="Courier New" w:hAnsi="Courier New" w:cs="Courier New"/>
    </w:rPr>
  </w:style>
  <w:style w:type="character" w:customStyle="1" w:styleId="WW8Num309z2">
    <w:name w:val="WW8Num309z2"/>
    <w:rsid w:val="009E49D4"/>
    <w:rPr>
      <w:rFonts w:ascii="Wingdings" w:hAnsi="Wingdings"/>
    </w:rPr>
  </w:style>
  <w:style w:type="character" w:customStyle="1" w:styleId="WW8Num311z0">
    <w:name w:val="WW8Num311z0"/>
    <w:rsid w:val="009E49D4"/>
    <w:rPr>
      <w:rFonts w:ascii="Symbol" w:hAnsi="Symbol"/>
    </w:rPr>
  </w:style>
  <w:style w:type="character" w:customStyle="1" w:styleId="WW8Num311z1">
    <w:name w:val="WW8Num311z1"/>
    <w:rsid w:val="009E49D4"/>
    <w:rPr>
      <w:rFonts w:ascii="Courier New" w:hAnsi="Courier New" w:cs="Courier New"/>
    </w:rPr>
  </w:style>
  <w:style w:type="character" w:customStyle="1" w:styleId="WW8Num311z2">
    <w:name w:val="WW8Num311z2"/>
    <w:rsid w:val="009E49D4"/>
    <w:rPr>
      <w:rFonts w:ascii="Wingdings" w:hAnsi="Wingdings"/>
    </w:rPr>
  </w:style>
  <w:style w:type="character" w:customStyle="1" w:styleId="WW8Num313z0">
    <w:name w:val="WW8Num313z0"/>
    <w:rsid w:val="009E49D4"/>
    <w:rPr>
      <w:rFonts w:ascii="Times New Roman" w:hAnsi="Times New Roman"/>
    </w:rPr>
  </w:style>
  <w:style w:type="character" w:customStyle="1" w:styleId="WW8Num314z0">
    <w:name w:val="WW8Num314z0"/>
    <w:rsid w:val="009E49D4"/>
    <w:rPr>
      <w:rFonts w:ascii="Symbol" w:hAnsi="Symbol"/>
    </w:rPr>
  </w:style>
  <w:style w:type="character" w:customStyle="1" w:styleId="WW8Num314z1">
    <w:name w:val="WW8Num314z1"/>
    <w:rsid w:val="009E49D4"/>
    <w:rPr>
      <w:rFonts w:ascii="Courier New" w:hAnsi="Courier New" w:cs="Courier New"/>
    </w:rPr>
  </w:style>
  <w:style w:type="character" w:customStyle="1" w:styleId="WW8Num314z2">
    <w:name w:val="WW8Num314z2"/>
    <w:rsid w:val="009E49D4"/>
    <w:rPr>
      <w:rFonts w:ascii="Wingdings" w:hAnsi="Wingdings"/>
    </w:rPr>
  </w:style>
  <w:style w:type="character" w:customStyle="1" w:styleId="WW8Num316z0">
    <w:name w:val="WW8Num316z0"/>
    <w:rsid w:val="009E49D4"/>
    <w:rPr>
      <w:sz w:val="16"/>
    </w:rPr>
  </w:style>
  <w:style w:type="character" w:customStyle="1" w:styleId="WW8Num316z1">
    <w:name w:val="WW8Num316z1"/>
    <w:rsid w:val="009E49D4"/>
    <w:rPr>
      <w:rFonts w:ascii="Courier New" w:hAnsi="Courier New"/>
    </w:rPr>
  </w:style>
  <w:style w:type="character" w:customStyle="1" w:styleId="WW8Num316z2">
    <w:name w:val="WW8Num316z2"/>
    <w:rsid w:val="009E49D4"/>
    <w:rPr>
      <w:rFonts w:ascii="Wingdings" w:hAnsi="Wingdings"/>
    </w:rPr>
  </w:style>
  <w:style w:type="character" w:customStyle="1" w:styleId="WW8Num316z3">
    <w:name w:val="WW8Num316z3"/>
    <w:rsid w:val="009E49D4"/>
    <w:rPr>
      <w:rFonts w:ascii="Symbol" w:hAnsi="Symbol"/>
    </w:rPr>
  </w:style>
  <w:style w:type="character" w:customStyle="1" w:styleId="WW8Num317z0">
    <w:name w:val="WW8Num317z0"/>
    <w:rsid w:val="009E49D4"/>
    <w:rPr>
      <w:rFonts w:ascii="Arial Fett" w:hAnsi="Arial Fett"/>
      <w:b/>
      <w:i w:val="0"/>
      <w:sz w:val="22"/>
      <w:szCs w:val="22"/>
    </w:rPr>
  </w:style>
  <w:style w:type="character" w:customStyle="1" w:styleId="WW8Num318z0">
    <w:name w:val="WW8Num318z0"/>
    <w:rsid w:val="009E49D4"/>
    <w:rPr>
      <w:rFonts w:ascii="Times New Roman" w:hAnsi="Times New Roman"/>
    </w:rPr>
  </w:style>
  <w:style w:type="character" w:customStyle="1" w:styleId="WW8Num319z0">
    <w:name w:val="WW8Num319z0"/>
    <w:rsid w:val="009E49D4"/>
    <w:rPr>
      <w:rFonts w:ascii="Symbol" w:hAnsi="Symbol"/>
    </w:rPr>
  </w:style>
  <w:style w:type="character" w:customStyle="1" w:styleId="WW8Num319z1">
    <w:name w:val="WW8Num319z1"/>
    <w:rsid w:val="009E49D4"/>
    <w:rPr>
      <w:rFonts w:ascii="Courier New" w:hAnsi="Courier New" w:cs="Courier New"/>
    </w:rPr>
  </w:style>
  <w:style w:type="character" w:customStyle="1" w:styleId="WW8Num319z2">
    <w:name w:val="WW8Num319z2"/>
    <w:rsid w:val="009E49D4"/>
    <w:rPr>
      <w:rFonts w:ascii="Wingdings" w:hAnsi="Wingdings"/>
    </w:rPr>
  </w:style>
  <w:style w:type="character" w:customStyle="1" w:styleId="WW8NumSt3z0">
    <w:name w:val="WW8NumSt3z0"/>
    <w:rsid w:val="009E49D4"/>
    <w:rPr>
      <w:rFonts w:ascii="Symbol" w:hAnsi="Symbol"/>
    </w:rPr>
  </w:style>
  <w:style w:type="character" w:customStyle="1" w:styleId="WW8NumSt52z0">
    <w:name w:val="WW8NumSt52z0"/>
    <w:rsid w:val="009E49D4"/>
    <w:rPr>
      <w:rFonts w:ascii="Symbol" w:hAnsi="Symbol"/>
    </w:rPr>
  </w:style>
  <w:style w:type="character" w:customStyle="1" w:styleId="WW8NumSt54z0">
    <w:name w:val="WW8NumSt54z0"/>
    <w:rsid w:val="009E49D4"/>
    <w:rPr>
      <w:sz w:val="17"/>
    </w:rPr>
  </w:style>
  <w:style w:type="character" w:customStyle="1" w:styleId="WW-Absatz-Standardschriftart1">
    <w:name w:val="WW-Absatz-Standardschriftart1"/>
    <w:rsid w:val="009E49D4"/>
  </w:style>
  <w:style w:type="character" w:styleId="Seitenzahl">
    <w:name w:val="page number"/>
    <w:basedOn w:val="WW-Absatz-Standardschriftart1"/>
    <w:rsid w:val="009E49D4"/>
  </w:style>
  <w:style w:type="character" w:styleId="Hyperlink">
    <w:name w:val="Hyperlink"/>
    <w:basedOn w:val="WW-Absatz-Standardschriftart1"/>
    <w:rsid w:val="009E49D4"/>
    <w:rPr>
      <w:color w:val="0000FF"/>
      <w:u w:val="single"/>
    </w:rPr>
  </w:style>
  <w:style w:type="character" w:customStyle="1" w:styleId="WW-Kommentarzeichen">
    <w:name w:val="WW-Kommentarzeichen"/>
    <w:basedOn w:val="WW-Absatz-Standardschriftart1"/>
    <w:rsid w:val="009E49D4"/>
    <w:rPr>
      <w:sz w:val="16"/>
      <w:szCs w:val="16"/>
    </w:rPr>
  </w:style>
  <w:style w:type="character" w:customStyle="1" w:styleId="KopfzeileCharCharChar">
    <w:name w:val="Kopfzeile Char Char Char"/>
    <w:basedOn w:val="WW-Absatz-Standardschriftart1"/>
    <w:rsid w:val="009E49D4"/>
    <w:rPr>
      <w:lang w:val="de-DE" w:eastAsia="ar-SA" w:bidi="ar-SA"/>
    </w:rPr>
  </w:style>
  <w:style w:type="character" w:styleId="BesuchterLink">
    <w:name w:val="FollowedHyperlink"/>
    <w:basedOn w:val="WW-Absatz-Standardschriftart1"/>
    <w:rsid w:val="009E49D4"/>
    <w:rPr>
      <w:color w:val="800080"/>
      <w:u w:val="single"/>
    </w:rPr>
  </w:style>
  <w:style w:type="paragraph" w:styleId="Textkrper">
    <w:name w:val="Body Text"/>
    <w:basedOn w:val="Standard"/>
    <w:rsid w:val="009E49D4"/>
    <w:rPr>
      <w:rFonts w:ascii="Arial" w:hAnsi="Arial"/>
      <w:sz w:val="22"/>
    </w:rPr>
  </w:style>
  <w:style w:type="paragraph" w:styleId="Liste">
    <w:name w:val="List"/>
    <w:basedOn w:val="Textkrper"/>
    <w:rsid w:val="009E49D4"/>
    <w:rPr>
      <w:rFonts w:cs="Tahoma"/>
    </w:rPr>
  </w:style>
  <w:style w:type="paragraph" w:styleId="Beschriftung">
    <w:name w:val="caption"/>
    <w:basedOn w:val="Standard"/>
    <w:qFormat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Verzeichnis">
    <w:name w:val="Verzeichnis"/>
    <w:basedOn w:val="Standard"/>
    <w:rsid w:val="009E49D4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Beschriftung">
    <w:name w:val="WW-Beschriftung"/>
    <w:basedOn w:val="Standard"/>
    <w:rsid w:val="009E49D4"/>
    <w:pPr>
      <w:suppressLineNumbers/>
      <w:spacing w:before="120" w:after="120"/>
    </w:pPr>
    <w:rPr>
      <w:rFonts w:cs="Tahoma"/>
      <w:i/>
      <w:iCs/>
    </w:rPr>
  </w:style>
  <w:style w:type="paragraph" w:customStyle="1" w:styleId="WW-Verzeichnis">
    <w:name w:val="WW-Verzeichnis"/>
    <w:basedOn w:val="Standard"/>
    <w:rsid w:val="009E49D4"/>
    <w:pPr>
      <w:suppressLineNumbers/>
    </w:pPr>
    <w:rPr>
      <w:rFonts w:cs="Tahoma"/>
    </w:rPr>
  </w:style>
  <w:style w:type="paragraph" w:customStyle="1" w:styleId="WW-berschrift">
    <w:name w:val="WW-Überschrift"/>
    <w:basedOn w:val="Standard"/>
    <w:next w:val="Textkrper"/>
    <w:rsid w:val="009E49D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opfzeile">
    <w:name w:val="header"/>
    <w:aliases w:val="Kopfzeile Char Char"/>
    <w:basedOn w:val="Standard"/>
    <w:rsid w:val="009E49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9E49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9E49D4"/>
    <w:pPr>
      <w:spacing w:before="120"/>
      <w:ind w:left="284"/>
      <w:jc w:val="both"/>
    </w:pPr>
    <w:rPr>
      <w:b/>
      <w:sz w:val="18"/>
    </w:rPr>
  </w:style>
  <w:style w:type="paragraph" w:customStyle="1" w:styleId="WW-Textkrper2">
    <w:name w:val="WW-Textkörper 2"/>
    <w:basedOn w:val="Standard"/>
    <w:rsid w:val="009E49D4"/>
    <w:rPr>
      <w:b/>
      <w:color w:val="FF0000"/>
    </w:rPr>
  </w:style>
  <w:style w:type="paragraph" w:customStyle="1" w:styleId="WW-Textkrper3">
    <w:name w:val="WW-Textkörper 3"/>
    <w:basedOn w:val="Standard"/>
    <w:rsid w:val="009E49D4"/>
    <w:rPr>
      <w:rFonts w:ascii="Arial" w:hAnsi="Arial"/>
      <w:color w:val="0000FF"/>
      <w:sz w:val="22"/>
    </w:rPr>
  </w:style>
  <w:style w:type="paragraph" w:customStyle="1" w:styleId="AS">
    <w:name w:val="AS"/>
    <w:basedOn w:val="Standard"/>
    <w:rsid w:val="009E49D4"/>
    <w:pPr>
      <w:spacing w:after="240" w:line="312" w:lineRule="atLeast"/>
      <w:jc w:val="both"/>
    </w:pPr>
    <w:rPr>
      <w:rFonts w:ascii="Arial" w:hAnsi="Arial"/>
      <w:sz w:val="22"/>
    </w:rPr>
  </w:style>
  <w:style w:type="paragraph" w:customStyle="1" w:styleId="AV">
    <w:name w:val="AV"/>
    <w:basedOn w:val="Standard"/>
    <w:rsid w:val="009E49D4"/>
    <w:pPr>
      <w:spacing w:after="120" w:line="312" w:lineRule="atLeast"/>
      <w:jc w:val="both"/>
    </w:pPr>
    <w:rPr>
      <w:rFonts w:ascii="Arial" w:hAnsi="Arial"/>
      <w:sz w:val="22"/>
    </w:rPr>
  </w:style>
  <w:style w:type="paragraph" w:customStyle="1" w:styleId="WW-Textkrper-Einzug3">
    <w:name w:val="WW-Textkörper-Einzug 3"/>
    <w:basedOn w:val="Standard"/>
    <w:rsid w:val="009E49D4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</w:rPr>
  </w:style>
  <w:style w:type="paragraph" w:customStyle="1" w:styleId="berschriftR2">
    <w:name w:val="Überschrift R2"/>
    <w:basedOn w:val="Standard"/>
    <w:rsid w:val="009E49D4"/>
    <w:rPr>
      <w:rFonts w:ascii="Arial" w:hAnsi="Arial"/>
      <w:sz w:val="22"/>
    </w:rPr>
  </w:style>
  <w:style w:type="paragraph" w:customStyle="1" w:styleId="WW-Textkrper-Einzug2">
    <w:name w:val="WW-Textkörper-Einzug 2"/>
    <w:basedOn w:val="Standard"/>
    <w:rsid w:val="009E49D4"/>
    <w:pPr>
      <w:ind w:left="360" w:hanging="360"/>
    </w:pPr>
    <w:rPr>
      <w:color w:val="000000"/>
      <w:sz w:val="24"/>
    </w:rPr>
  </w:style>
  <w:style w:type="paragraph" w:customStyle="1" w:styleId="Format">
    <w:name w:val="Format"/>
    <w:basedOn w:val="Standard"/>
    <w:rsid w:val="009E49D4"/>
    <w:pPr>
      <w:tabs>
        <w:tab w:val="left" w:pos="113"/>
      </w:tabs>
      <w:spacing w:before="120" w:after="48"/>
    </w:pPr>
    <w:rPr>
      <w:rFonts w:ascii="Arial" w:hAnsi="Arial"/>
      <w:sz w:val="16"/>
    </w:rPr>
  </w:style>
  <w:style w:type="paragraph" w:styleId="Titel">
    <w:name w:val="Title"/>
    <w:basedOn w:val="Standard"/>
    <w:next w:val="Untertitel"/>
    <w:qFormat/>
    <w:rsid w:val="009E49D4"/>
    <w:pPr>
      <w:ind w:firstLine="708"/>
      <w:jc w:val="center"/>
    </w:pPr>
    <w:rPr>
      <w:rFonts w:ascii="MetaNormal-Roman" w:hAnsi="MetaNormal-Roman"/>
      <w:b/>
      <w:sz w:val="28"/>
    </w:rPr>
  </w:style>
  <w:style w:type="paragraph" w:styleId="Untertitel">
    <w:name w:val="Subtitle"/>
    <w:basedOn w:val="WW-berschrift"/>
    <w:next w:val="Textkrper"/>
    <w:qFormat/>
    <w:rsid w:val="009E49D4"/>
    <w:pPr>
      <w:jc w:val="center"/>
    </w:pPr>
    <w:rPr>
      <w:i/>
      <w:iCs/>
    </w:rPr>
  </w:style>
  <w:style w:type="paragraph" w:customStyle="1" w:styleId="WW-NurText">
    <w:name w:val="WW-Nur Text"/>
    <w:basedOn w:val="Standard"/>
    <w:rsid w:val="009E49D4"/>
    <w:rPr>
      <w:rFonts w:ascii="Courier New" w:hAnsi="Courier New"/>
    </w:rPr>
  </w:style>
  <w:style w:type="paragraph" w:customStyle="1" w:styleId="WW-Blocktext">
    <w:name w:val="WW-Blocktext"/>
    <w:basedOn w:val="Standard"/>
    <w:rsid w:val="009E49D4"/>
    <w:pPr>
      <w:keepNext/>
      <w:keepLines/>
      <w:widowControl w:val="0"/>
      <w:ind w:left="851" w:right="284" w:hanging="851"/>
    </w:pPr>
    <w:rPr>
      <w:rFonts w:ascii="Arial" w:hAnsi="Arial"/>
      <w:sz w:val="22"/>
    </w:rPr>
  </w:style>
  <w:style w:type="paragraph" w:customStyle="1" w:styleId="WW-Sprechblasentext">
    <w:name w:val="WW-Sprechblasentext"/>
    <w:basedOn w:val="Standard"/>
    <w:rsid w:val="009E49D4"/>
    <w:rPr>
      <w:rFonts w:ascii="Tahoma" w:hAnsi="Tahoma" w:cs="Tahoma"/>
      <w:sz w:val="16"/>
      <w:szCs w:val="16"/>
    </w:rPr>
  </w:style>
  <w:style w:type="paragraph" w:customStyle="1" w:styleId="Text-Einzug1">
    <w:name w:val="Text-Einzug1"/>
    <w:basedOn w:val="Standard"/>
    <w:rsid w:val="009E49D4"/>
    <w:pPr>
      <w:widowControl w:val="0"/>
      <w:spacing w:before="60" w:after="60"/>
      <w:jc w:val="both"/>
    </w:pPr>
    <w:rPr>
      <w:rFonts w:ascii="Arial" w:hAnsi="Arial"/>
      <w:sz w:val="22"/>
    </w:rPr>
  </w:style>
  <w:style w:type="paragraph" w:customStyle="1" w:styleId="Text-B-0">
    <w:name w:val="Text-B-0"/>
    <w:basedOn w:val="Standard"/>
    <w:rsid w:val="009E49D4"/>
    <w:pPr>
      <w:spacing w:after="120"/>
      <w:jc w:val="both"/>
    </w:pPr>
    <w:rPr>
      <w:rFonts w:ascii="Arial" w:hAnsi="Arial"/>
      <w:sz w:val="22"/>
    </w:rPr>
  </w:style>
  <w:style w:type="paragraph" w:customStyle="1" w:styleId="WW-Kommentartext">
    <w:name w:val="WW-Kommentartext"/>
    <w:basedOn w:val="Standard"/>
    <w:rsid w:val="009E49D4"/>
  </w:style>
  <w:style w:type="paragraph" w:customStyle="1" w:styleId="StandardArial11pt">
    <w:name w:val="Standard + Arial + 11pt"/>
    <w:basedOn w:val="AS"/>
    <w:rsid w:val="009E49D4"/>
    <w:pPr>
      <w:tabs>
        <w:tab w:val="left" w:pos="1701"/>
        <w:tab w:val="left" w:pos="2268"/>
      </w:tabs>
      <w:ind w:left="2127" w:hanging="2127"/>
    </w:pPr>
  </w:style>
  <w:style w:type="paragraph" w:customStyle="1" w:styleId="WW-Kommentarthema">
    <w:name w:val="WW-Kommentarthema"/>
    <w:basedOn w:val="WW-Kommentartext"/>
    <w:next w:val="WW-Kommentartext"/>
    <w:rsid w:val="009E49D4"/>
    <w:rPr>
      <w:b/>
      <w:bCs/>
    </w:rPr>
  </w:style>
  <w:style w:type="paragraph" w:customStyle="1" w:styleId="Default">
    <w:name w:val="Default"/>
    <w:rsid w:val="009E49D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test">
    <w:name w:val="test"/>
    <w:basedOn w:val="Standard"/>
    <w:rsid w:val="009E49D4"/>
    <w:rPr>
      <w:rFonts w:ascii="Arial" w:hAnsi="Arial"/>
      <w:b/>
    </w:rPr>
  </w:style>
  <w:style w:type="paragraph" w:customStyle="1" w:styleId="StandardArial">
    <w:name w:val="Standard + Arial"/>
    <w:aliases w:val="10 pt,Block"/>
    <w:basedOn w:val="Textkrper-Zeileneinzug"/>
    <w:rsid w:val="009E49D4"/>
    <w:pPr>
      <w:spacing w:before="0" w:line="22" w:lineRule="atLeast"/>
      <w:ind w:left="0"/>
      <w:jc w:val="left"/>
    </w:pPr>
    <w:rPr>
      <w:rFonts w:ascii="Arial" w:hAnsi="Arial"/>
      <w:sz w:val="20"/>
      <w:u w:val="single"/>
    </w:rPr>
  </w:style>
  <w:style w:type="paragraph" w:customStyle="1" w:styleId="Rahmeninhalt">
    <w:name w:val="Rahmeninhalt"/>
    <w:basedOn w:val="Textkrper"/>
    <w:rsid w:val="009E49D4"/>
  </w:style>
  <w:style w:type="paragraph" w:customStyle="1" w:styleId="WW-Rahmeninhalt">
    <w:name w:val="WW-Rahmeninhalt"/>
    <w:basedOn w:val="Textkrper"/>
    <w:rsid w:val="009E49D4"/>
  </w:style>
  <w:style w:type="paragraph" w:customStyle="1" w:styleId="TabellenInhalt">
    <w:name w:val="Tabellen Inhalt"/>
    <w:basedOn w:val="Textkrper"/>
    <w:rsid w:val="009E49D4"/>
    <w:pPr>
      <w:suppressLineNumbers/>
    </w:pPr>
  </w:style>
  <w:style w:type="paragraph" w:customStyle="1" w:styleId="WW-TabellenInhalt">
    <w:name w:val="WW-Tabellen Inhalt"/>
    <w:basedOn w:val="Textkrper"/>
    <w:rsid w:val="009E49D4"/>
    <w:pPr>
      <w:suppressLineNumbers/>
    </w:pPr>
  </w:style>
  <w:style w:type="paragraph" w:customStyle="1" w:styleId="Tabellenberschrift">
    <w:name w:val="Tabellen Überschrift"/>
    <w:basedOn w:val="TabellenInhalt"/>
    <w:rsid w:val="009E49D4"/>
    <w:pPr>
      <w:jc w:val="center"/>
    </w:pPr>
    <w:rPr>
      <w:b/>
      <w:bCs/>
      <w:i/>
      <w:iCs/>
    </w:rPr>
  </w:style>
  <w:style w:type="paragraph" w:customStyle="1" w:styleId="WW-Tabellenberschrift">
    <w:name w:val="WW-Tabellen Überschrift"/>
    <w:basedOn w:val="WW-TabellenInhalt"/>
    <w:rsid w:val="009E49D4"/>
    <w:pPr>
      <w:jc w:val="center"/>
    </w:pPr>
    <w:rPr>
      <w:b/>
      <w:bCs/>
      <w:i/>
      <w:iCs/>
    </w:rPr>
  </w:style>
  <w:style w:type="paragraph" w:styleId="Sprechblasentext">
    <w:name w:val="Balloon Text"/>
    <w:basedOn w:val="Standard"/>
    <w:semiHidden/>
    <w:rsid w:val="0065318D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semiHidden/>
    <w:rsid w:val="007E2282"/>
    <w:rPr>
      <w:sz w:val="16"/>
      <w:szCs w:val="16"/>
    </w:rPr>
  </w:style>
  <w:style w:type="paragraph" w:styleId="Kommentartext">
    <w:name w:val="annotation text"/>
    <w:basedOn w:val="Standard"/>
    <w:semiHidden/>
    <w:rsid w:val="007E2282"/>
  </w:style>
  <w:style w:type="paragraph" w:styleId="Kommentarthema">
    <w:name w:val="annotation subject"/>
    <w:basedOn w:val="Kommentartext"/>
    <w:next w:val="Kommentartext"/>
    <w:semiHidden/>
    <w:rsid w:val="007E2282"/>
    <w:rPr>
      <w:b/>
      <w:bCs/>
    </w:rPr>
  </w:style>
  <w:style w:type="table" w:styleId="Tabellenraster">
    <w:name w:val="Table Grid"/>
    <w:basedOn w:val="NormaleTabelle"/>
    <w:uiPriority w:val="59"/>
    <w:rsid w:val="00962D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-Einzug2">
    <w:name w:val="Body Text Indent 2"/>
    <w:basedOn w:val="Standard"/>
    <w:rsid w:val="003A3898"/>
    <w:pPr>
      <w:spacing w:after="120" w:line="480" w:lineRule="auto"/>
      <w:ind w:left="283"/>
    </w:pPr>
  </w:style>
  <w:style w:type="paragraph" w:styleId="NurText">
    <w:name w:val="Plain Text"/>
    <w:basedOn w:val="Standard"/>
    <w:rsid w:val="00CF68AB"/>
    <w:rPr>
      <w:rFonts w:ascii="Courier New" w:hAnsi="Courier New"/>
      <w:lang w:eastAsia="de-DE"/>
    </w:rPr>
  </w:style>
  <w:style w:type="paragraph" w:styleId="Textkrper2">
    <w:name w:val="Body Text 2"/>
    <w:basedOn w:val="Standard"/>
    <w:rsid w:val="00BD1B6B"/>
    <w:pPr>
      <w:spacing w:after="120" w:line="480" w:lineRule="auto"/>
    </w:pPr>
  </w:style>
  <w:style w:type="paragraph" w:customStyle="1" w:styleId="a">
    <w:basedOn w:val="Standard"/>
    <w:next w:val="Textkrper-Zeileneinzug"/>
    <w:rsid w:val="00BD1B6B"/>
    <w:pPr>
      <w:numPr>
        <w:ilvl w:val="12"/>
      </w:numPr>
      <w:spacing w:before="120"/>
      <w:ind w:left="284"/>
      <w:jc w:val="both"/>
    </w:pPr>
    <w:rPr>
      <w:b/>
      <w:sz w:val="18"/>
      <w:lang w:eastAsia="de-DE"/>
    </w:rPr>
  </w:style>
  <w:style w:type="paragraph" w:styleId="Textkrper3">
    <w:name w:val="Body Text 3"/>
    <w:basedOn w:val="Standard"/>
    <w:rsid w:val="00BD1B6B"/>
    <w:rPr>
      <w:rFonts w:ascii="Arial" w:hAnsi="Arial"/>
      <w:color w:val="0000FF"/>
      <w:sz w:val="22"/>
      <w:lang w:eastAsia="de-DE"/>
    </w:rPr>
  </w:style>
  <w:style w:type="paragraph" w:styleId="Textkrper-Einzug3">
    <w:name w:val="Body Text Indent 3"/>
    <w:basedOn w:val="Standard"/>
    <w:rsid w:val="00BD1B6B"/>
    <w:pPr>
      <w:tabs>
        <w:tab w:val="left" w:pos="2835"/>
      </w:tabs>
      <w:spacing w:before="80" w:after="80"/>
      <w:ind w:left="426" w:hanging="426"/>
    </w:pPr>
    <w:rPr>
      <w:rFonts w:ascii="Arial" w:hAnsi="Arial"/>
      <w:color w:val="FF0000"/>
      <w:sz w:val="22"/>
      <w:lang w:eastAsia="de-DE"/>
    </w:rPr>
  </w:style>
  <w:style w:type="paragraph" w:styleId="Blocktext">
    <w:name w:val="Block Text"/>
    <w:basedOn w:val="Standard"/>
    <w:rsid w:val="00BD1B6B"/>
    <w:pPr>
      <w:keepNext/>
      <w:keepLines/>
      <w:widowControl w:val="0"/>
      <w:ind w:left="851" w:right="284" w:hanging="851"/>
    </w:pPr>
    <w:rPr>
      <w:rFonts w:ascii="Arial" w:hAnsi="Arial"/>
      <w:sz w:val="22"/>
      <w:lang w:eastAsia="de-DE"/>
    </w:rPr>
  </w:style>
  <w:style w:type="paragraph" w:styleId="StandardWeb">
    <w:name w:val="Normal (Web)"/>
    <w:basedOn w:val="Standard"/>
    <w:rsid w:val="00BD1B6B"/>
    <w:pPr>
      <w:spacing w:after="284"/>
      <w:textAlignment w:val="top"/>
    </w:pPr>
    <w:rPr>
      <w:rFonts w:ascii="Arial" w:hAnsi="Arial" w:cs="Arial"/>
      <w:color w:val="000000"/>
      <w:lang w:eastAsia="de-DE"/>
    </w:rPr>
  </w:style>
  <w:style w:type="paragraph" w:customStyle="1" w:styleId="MP">
    <w:name w:val="MP"/>
    <w:autoRedefine/>
    <w:rsid w:val="00BD1B6B"/>
    <w:rPr>
      <w:rFonts w:ascii="Arial" w:hAnsi="Arial"/>
      <w:szCs w:val="24"/>
    </w:rPr>
  </w:style>
  <w:style w:type="character" w:customStyle="1" w:styleId="welcome1">
    <w:name w:val="welcome1"/>
    <w:basedOn w:val="Absatz-Standardschriftart"/>
    <w:rsid w:val="00BD1B6B"/>
    <w:rPr>
      <w:rFonts w:ascii="Verdana" w:hAnsi="Verdana" w:hint="default"/>
      <w:b/>
      <w:bCs/>
      <w:color w:val="333333"/>
      <w:sz w:val="24"/>
      <w:szCs w:val="24"/>
    </w:rPr>
  </w:style>
  <w:style w:type="paragraph" w:styleId="Listenabsatz">
    <w:name w:val="List Paragraph"/>
    <w:basedOn w:val="Standard"/>
    <w:uiPriority w:val="34"/>
    <w:unhideWhenUsed/>
    <w:rsid w:val="008806B9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  <w:style w:type="paragraph" w:styleId="berarbeitung">
    <w:name w:val="Revision"/>
    <w:hidden/>
    <w:uiPriority w:val="99"/>
    <w:semiHidden/>
    <w:rsid w:val="00011AD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0BAA2-83DE-49DD-B26F-DF51B6FB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Verdingungsunterlagen § 48 Trainingsmaßnahmen</vt:lpstr>
    </vt:vector>
  </TitlesOfParts>
  <Company>Bundesagentur für Arbeit</Company>
  <LinksUpToDate>false</LinksUpToDate>
  <CharactersWithSpaces>1717</CharactersWithSpaces>
  <SharedDoc>false</SharedDoc>
  <HLinks>
    <vt:vector size="6" baseType="variant">
      <vt:variant>
        <vt:i4>6947042</vt:i4>
      </vt:variant>
      <vt:variant>
        <vt:i4>2456</vt:i4>
      </vt:variant>
      <vt:variant>
        <vt:i4>1025</vt:i4>
      </vt:variant>
      <vt:variant>
        <vt:i4>1</vt:i4>
      </vt:variant>
      <vt:variant>
        <vt:lpwstr>http://www-1.vz.ba.de/hst/rpö/cd/ba-logos_neu/ba-dachmarke/BA_Logo_farbe_1Z.jpg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Verdingungsunterlagen § 48 Trainingsmaßnahmen</dc:title>
  <cp:revision>3</cp:revision>
  <cp:lastPrinted>2016-06-15T08:27:00Z</cp:lastPrinted>
  <dcterms:created xsi:type="dcterms:W3CDTF">2019-01-22T11:30:00Z</dcterms:created>
  <dcterms:modified xsi:type="dcterms:W3CDTF">2019-07-09T07:41:00Z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